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A55E3" w14:textId="5BC9D80D" w:rsidR="00D839B6" w:rsidRDefault="00AF08A7" w:rsidP="00AF08A7">
      <w:pPr>
        <w:pStyle w:val="Uvod"/>
        <w:tabs>
          <w:tab w:val="left" w:pos="2080"/>
        </w:tabs>
        <w:rPr>
          <w:rFonts w:eastAsia="Times New Roman" w:cs="Arial"/>
          <w:caps/>
          <w:sz w:val="44"/>
          <w:szCs w:val="20"/>
          <w:lang w:val="cs-CZ"/>
        </w:rPr>
      </w:pPr>
      <w:r>
        <w:rPr>
          <w:rFonts w:eastAsia="Times New Roman" w:cs="Arial"/>
          <w:caps/>
          <w:sz w:val="44"/>
          <w:szCs w:val="20"/>
          <w:lang w:val="cs-CZ"/>
        </w:rPr>
        <w:tab/>
      </w:r>
    </w:p>
    <w:p w14:paraId="58CC7B32" w14:textId="77777777" w:rsidR="00D839B6" w:rsidRDefault="00D839B6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6AD9A32A" w14:textId="77777777" w:rsidR="00D839B6" w:rsidRDefault="00D839B6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7847D66A" w14:textId="77777777" w:rsidR="00D839B6" w:rsidRDefault="00D839B6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3BB8527A" w14:textId="1A11AA4D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32BF04D8" w14:textId="77777777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6001EA2C" w14:textId="77777777" w:rsidR="00D839B6" w:rsidRDefault="00D839B6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7CEB3890" w14:textId="44818701" w:rsidR="00DE439F" w:rsidRP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  <w:r>
        <w:rPr>
          <w:rFonts w:eastAsia="Times New Roman" w:cs="Arial"/>
          <w:caps/>
          <w:sz w:val="44"/>
          <w:szCs w:val="20"/>
          <w:lang w:val="cs-CZ"/>
        </w:rPr>
        <w:t>Projektová dokumentace</w:t>
      </w:r>
    </w:p>
    <w:p w14:paraId="66E5D62F" w14:textId="77777777" w:rsidR="00DE439F" w:rsidRDefault="00DE439F" w:rsidP="00DE439F">
      <w:pPr>
        <w:pStyle w:val="Uvod"/>
        <w:rPr>
          <w:rFonts w:eastAsia="Times New Roman" w:cs="Arial"/>
          <w:sz w:val="32"/>
          <w:szCs w:val="20"/>
          <w:lang w:val="cs-CZ"/>
        </w:rPr>
      </w:pPr>
    </w:p>
    <w:p w14:paraId="1E7C97BA" w14:textId="06C76B14" w:rsidR="001401EE" w:rsidRPr="00DE439F" w:rsidRDefault="00517F22" w:rsidP="00DE439F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 xml:space="preserve">FVE Pila </w:t>
      </w:r>
      <w:proofErr w:type="gramStart"/>
      <w:r>
        <w:rPr>
          <w:rFonts w:ascii="Arial" w:hAnsi="Arial" w:cs="Arial"/>
          <w:b/>
          <w:bCs/>
          <w:sz w:val="44"/>
          <w:szCs w:val="44"/>
        </w:rPr>
        <w:t>Bystrc  -</w:t>
      </w:r>
      <w:proofErr w:type="gramEnd"/>
      <w:r>
        <w:rPr>
          <w:rFonts w:ascii="Arial" w:hAnsi="Arial" w:cs="Arial"/>
          <w:b/>
          <w:bCs/>
          <w:sz w:val="44"/>
          <w:szCs w:val="44"/>
        </w:rPr>
        <w:t xml:space="preserve"> Brno -  42,92 </w:t>
      </w:r>
      <w:proofErr w:type="spellStart"/>
      <w:r>
        <w:rPr>
          <w:rFonts w:ascii="Arial" w:hAnsi="Arial" w:cs="Arial"/>
          <w:b/>
          <w:bCs/>
          <w:sz w:val="44"/>
          <w:szCs w:val="44"/>
        </w:rPr>
        <w:t>kWp</w:t>
      </w:r>
      <w:proofErr w:type="spellEnd"/>
    </w:p>
    <w:p w14:paraId="15EB1181" w14:textId="5FE7D57B" w:rsidR="001401EE" w:rsidRDefault="00E61185" w:rsidP="00E61185">
      <w:pPr>
        <w:pStyle w:val="nadpis1titulnilist"/>
        <w:tabs>
          <w:tab w:val="left" w:pos="1370"/>
        </w:tabs>
      </w:pPr>
      <w:r>
        <w:tab/>
      </w:r>
    </w:p>
    <w:p w14:paraId="5BF5B523" w14:textId="77777777" w:rsidR="00560B33" w:rsidRDefault="00560B33" w:rsidP="00E61185">
      <w:pPr>
        <w:pStyle w:val="nadpis1titulnilist"/>
        <w:tabs>
          <w:tab w:val="left" w:pos="1370"/>
        </w:tabs>
      </w:pPr>
    </w:p>
    <w:p w14:paraId="2181D8DE" w14:textId="77777777" w:rsidR="00CA1249" w:rsidRPr="001401EE" w:rsidRDefault="00CA1249" w:rsidP="00E61185">
      <w:pPr>
        <w:pStyle w:val="nadpis1titulnilist"/>
        <w:tabs>
          <w:tab w:val="left" w:pos="1370"/>
        </w:tabs>
      </w:pPr>
    </w:p>
    <w:p w14:paraId="4D38EA96" w14:textId="77777777" w:rsidR="009118DC" w:rsidRPr="00AB162D" w:rsidRDefault="009118DC" w:rsidP="001401EE">
      <w:pPr>
        <w:pStyle w:val="nadpis1titulnilist"/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409"/>
        <w:gridCol w:w="709"/>
        <w:gridCol w:w="1671"/>
        <w:gridCol w:w="1930"/>
        <w:gridCol w:w="510"/>
        <w:gridCol w:w="1264"/>
      </w:tblGrid>
      <w:tr w:rsidR="001401EE" w14:paraId="1AD3F43F" w14:textId="77777777" w:rsidTr="00643465">
        <w:trPr>
          <w:cantSplit/>
          <w:trHeight w:hRule="exact" w:val="284"/>
          <w:jc w:val="center"/>
        </w:trPr>
        <w:tc>
          <w:tcPr>
            <w:tcW w:w="2401" w:type="dxa"/>
            <w:vAlign w:val="center"/>
          </w:tcPr>
          <w:p w14:paraId="1EF77FFB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09" w:type="dxa"/>
            <w:vAlign w:val="center"/>
          </w:tcPr>
          <w:p w14:paraId="17F580C6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59F56F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629846E" w14:textId="77777777" w:rsidR="001401EE" w:rsidRPr="000F1A2C" w:rsidRDefault="001401EE" w:rsidP="00BC2FD5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11CA5963" w14:textId="77777777" w:rsidR="001401EE" w:rsidRPr="000F1A2C" w:rsidRDefault="001401EE" w:rsidP="00BC2FD5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1401EE" w14:paraId="748AFE4D" w14:textId="77777777" w:rsidTr="00643465">
        <w:trPr>
          <w:cantSplit/>
          <w:trHeight w:hRule="exact" w:val="349"/>
          <w:jc w:val="center"/>
        </w:trPr>
        <w:tc>
          <w:tcPr>
            <w:tcW w:w="2401" w:type="dxa"/>
            <w:vAlign w:val="center"/>
          </w:tcPr>
          <w:p w14:paraId="504DE117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09" w:type="dxa"/>
            <w:vAlign w:val="center"/>
          </w:tcPr>
          <w:p w14:paraId="56C0FEC7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FB06D0" w14:textId="34B1ABFE" w:rsidR="001401EE" w:rsidRPr="00E1568A" w:rsidRDefault="0079173F" w:rsidP="00BC2FD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Zbyněk Ryzner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D413054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8E7ED64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1401EE" w14:paraId="62750CEB" w14:textId="77777777" w:rsidTr="00643465">
        <w:trPr>
          <w:cantSplit/>
          <w:trHeight w:hRule="exact" w:val="371"/>
          <w:jc w:val="center"/>
        </w:trPr>
        <w:tc>
          <w:tcPr>
            <w:tcW w:w="24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4ABC3F" w14:textId="77777777" w:rsidR="001401EE" w:rsidRPr="00854284" w:rsidRDefault="001401EE" w:rsidP="00BC2FD5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24827F" w14:textId="77777777" w:rsidR="001401EE" w:rsidRPr="00854284" w:rsidRDefault="001401EE" w:rsidP="00BC2FD5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AF1229" w14:textId="77777777" w:rsidR="001401EE" w:rsidRPr="00854284" w:rsidRDefault="001401EE" w:rsidP="00BC2FD5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B58886F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E76E67C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1401EE" w14:paraId="6AD1FA73" w14:textId="77777777" w:rsidTr="00643465">
        <w:trPr>
          <w:cantSplit/>
          <w:trHeight w:hRule="exact" w:val="561"/>
          <w:jc w:val="center"/>
        </w:trPr>
        <w:tc>
          <w:tcPr>
            <w:tcW w:w="4810" w:type="dxa"/>
            <w:gridSpan w:val="2"/>
            <w:vAlign w:val="center"/>
          </w:tcPr>
          <w:p w14:paraId="4D9F1694" w14:textId="7F6F2047" w:rsidR="001401EE" w:rsidRPr="00F30383" w:rsidRDefault="001401EE" w:rsidP="00AF08A7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:</w:t>
            </w:r>
            <w:r w:rsidR="00F3511B">
              <w:rPr>
                <w:rFonts w:ascii="Arial Narrow" w:hAnsi="Arial Narrow"/>
                <w:sz w:val="20"/>
                <w:szCs w:val="20"/>
                <w:lang w:eastAsia="cs-CZ"/>
              </w:rPr>
              <w:t xml:space="preserve"> </w:t>
            </w:r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 xml:space="preserve">Par. č. 3009/1; 3009/2, </w:t>
            </w:r>
            <w:proofErr w:type="spellStart"/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>k.ú</w:t>
            </w:r>
            <w:proofErr w:type="spellEnd"/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 xml:space="preserve">.: Komín [610585]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31F950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7367230" w14:textId="659D4476" w:rsidR="001401EE" w:rsidRPr="00E1568A" w:rsidRDefault="00517F22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EC78CA7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86BCE31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1401EE" w14:paraId="4B584A6D" w14:textId="77777777" w:rsidTr="001401EE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820704" w14:textId="56866074" w:rsidR="001401EE" w:rsidRPr="00E1568A" w:rsidRDefault="001401E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gramStart"/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</w:t>
            </w:r>
            <w:proofErr w:type="gramEnd"/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</w:t>
            </w:r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>Lesy Města Brna, a.s., Křížkovského 247/9, 664 34 Kuřim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B53D408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39FA1DDC" w14:textId="7EABE61A" w:rsidR="001401EE" w:rsidRPr="00E1568A" w:rsidRDefault="00517F22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PR-21-49</w:t>
            </w:r>
          </w:p>
        </w:tc>
      </w:tr>
      <w:tr w:rsidR="001401EE" w14:paraId="0CE37676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2C18B5" w14:textId="28397C69" w:rsidR="001401EE" w:rsidRPr="00594D2B" w:rsidRDefault="00517F22" w:rsidP="00BC2FD5">
            <w:pPr>
              <w:pStyle w:val="nazevstavby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FVE Pila </w:t>
            </w:r>
            <w:proofErr w:type="gramStart"/>
            <w:r>
              <w:rPr>
                <w:b/>
                <w:bCs/>
                <w:color w:val="000000"/>
                <w:shd w:val="clear" w:color="auto" w:fill="FFFFFF"/>
              </w:rPr>
              <w:t>Bystrc  -</w:t>
            </w:r>
            <w:proofErr w:type="gramEnd"/>
            <w:r>
              <w:rPr>
                <w:b/>
                <w:bCs/>
                <w:color w:val="000000"/>
                <w:shd w:val="clear" w:color="auto" w:fill="FFFFFF"/>
              </w:rPr>
              <w:t xml:space="preserve"> Brno -  42,92 </w:t>
            </w:r>
            <w:proofErr w:type="spellStart"/>
            <w:r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7BC9AD0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798C0D34" w14:textId="77777777" w:rsidR="001401EE" w:rsidRPr="00E1568A" w:rsidRDefault="001401E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1401EE" w14:paraId="4C2C0156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443602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CD8937E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6B9EF50E" w14:textId="59F28B90" w:rsidR="001401EE" w:rsidRPr="00E1568A" w:rsidRDefault="00517F22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6/2021</w:t>
            </w:r>
          </w:p>
        </w:tc>
      </w:tr>
      <w:tr w:rsidR="001401EE" w14:paraId="548A05A4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3C25C5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181D520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7CDA0F4D" w14:textId="77777777" w:rsidR="001401EE" w:rsidRPr="00E1568A" w:rsidRDefault="001401E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1401EE" w14:paraId="0AF82C23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074A68" w14:textId="77777777" w:rsidR="001401EE" w:rsidRPr="00594D2B" w:rsidRDefault="001401EE" w:rsidP="00BC2FD5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8BE4BDB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0770BC65" w14:textId="77777777" w:rsidR="001401EE" w:rsidRPr="00E1568A" w:rsidRDefault="001401E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1401EE" w14:paraId="3F1D249F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C1EC17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8B2318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4BCE298F" w14:textId="77777777" w:rsidR="001401EE" w:rsidRPr="00E1568A" w:rsidRDefault="001401E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14:paraId="69A23747" w14:textId="77777777" w:rsidR="00AB162D" w:rsidRPr="00AB162D" w:rsidRDefault="00AB162D" w:rsidP="0037585E">
      <w:pPr>
        <w:pStyle w:val="Uvod"/>
        <w:rPr>
          <w:rFonts w:ascii="Arial" w:hAnsi="Arial" w:cs="Arial"/>
          <w:lang w:val="cs-CZ"/>
        </w:rPr>
      </w:pPr>
    </w:p>
    <w:p w14:paraId="0F2F805A" w14:textId="77777777" w:rsidR="0072306E" w:rsidRDefault="0072306E">
      <w:pPr>
        <w:jc w:val="both"/>
      </w:pPr>
    </w:p>
    <w:p w14:paraId="2C5BC334" w14:textId="77777777" w:rsidR="00AF7176" w:rsidRDefault="00AF7176" w:rsidP="00AF7176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11936BA7" w14:textId="77777777" w:rsidR="00AF7176" w:rsidRDefault="00AF7176" w:rsidP="00AF7176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5F959FF6" w14:textId="77777777" w:rsidR="00AF7176" w:rsidRDefault="00AF7176" w:rsidP="00AF7176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272515E9" w14:textId="77777777" w:rsid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59D41BDB" w14:textId="77777777" w:rsid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09FDCD4C" w14:textId="68B99F71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3426B327" w14:textId="4BB3B7BC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489C7599" w14:textId="77777777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15AC5866" w14:textId="54C66316" w:rsidR="00DE439F" w:rsidRP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  <w:r w:rsidRPr="00DE439F">
        <w:rPr>
          <w:rFonts w:eastAsia="Times New Roman" w:cs="Arial"/>
          <w:caps/>
          <w:sz w:val="44"/>
          <w:szCs w:val="20"/>
          <w:lang w:val="cs-CZ"/>
        </w:rPr>
        <w:t>Textová část</w:t>
      </w:r>
    </w:p>
    <w:p w14:paraId="0FC7FAFA" w14:textId="77777777" w:rsidR="00DE439F" w:rsidRDefault="00DE439F" w:rsidP="00DE439F">
      <w:pPr>
        <w:pStyle w:val="Uvod"/>
        <w:rPr>
          <w:rFonts w:eastAsia="Times New Roman" w:cs="Arial"/>
          <w:sz w:val="32"/>
          <w:szCs w:val="20"/>
          <w:lang w:val="cs-CZ"/>
        </w:rPr>
      </w:pPr>
    </w:p>
    <w:p w14:paraId="54535F55" w14:textId="387B9F18" w:rsidR="00E534A1" w:rsidRPr="00DE439F" w:rsidRDefault="00517F22" w:rsidP="00E534A1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 xml:space="preserve">FVE Pila </w:t>
      </w:r>
      <w:proofErr w:type="gramStart"/>
      <w:r>
        <w:rPr>
          <w:rFonts w:ascii="Arial" w:hAnsi="Arial" w:cs="Arial"/>
          <w:b/>
          <w:bCs/>
          <w:sz w:val="44"/>
          <w:szCs w:val="44"/>
        </w:rPr>
        <w:t>Bystrc  -</w:t>
      </w:r>
      <w:proofErr w:type="gramEnd"/>
      <w:r>
        <w:rPr>
          <w:rFonts w:ascii="Arial" w:hAnsi="Arial" w:cs="Arial"/>
          <w:b/>
          <w:bCs/>
          <w:sz w:val="44"/>
          <w:szCs w:val="44"/>
        </w:rPr>
        <w:t xml:space="preserve"> Brno -  42,92 </w:t>
      </w:r>
      <w:proofErr w:type="spellStart"/>
      <w:r>
        <w:rPr>
          <w:rFonts w:ascii="Arial" w:hAnsi="Arial" w:cs="Arial"/>
          <w:b/>
          <w:bCs/>
          <w:sz w:val="44"/>
          <w:szCs w:val="44"/>
        </w:rPr>
        <w:t>kWp</w:t>
      </w:r>
      <w:proofErr w:type="spellEnd"/>
    </w:p>
    <w:p w14:paraId="02FCBFFB" w14:textId="77777777" w:rsidR="0026422F" w:rsidRDefault="0026422F" w:rsidP="00B94D78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1AC10A6B" w14:textId="393D8ABC" w:rsidR="006D0E2C" w:rsidRDefault="006D0E2C" w:rsidP="006D0E2C">
      <w:pPr>
        <w:pStyle w:val="nadpis3titulnlist"/>
        <w:spacing w:before="0" w:after="0"/>
        <w:rPr>
          <w:sz w:val="20"/>
          <w:szCs w:val="20"/>
        </w:rPr>
      </w:pPr>
    </w:p>
    <w:p w14:paraId="750E9BCB" w14:textId="77777777" w:rsidR="00DE439F" w:rsidRPr="001401EE" w:rsidRDefault="00DE439F" w:rsidP="006D0E2C">
      <w:pPr>
        <w:pStyle w:val="nadpis3titulnlist"/>
        <w:spacing w:before="0" w:after="0"/>
        <w:rPr>
          <w:sz w:val="20"/>
          <w:szCs w:val="20"/>
        </w:rPr>
      </w:pPr>
    </w:p>
    <w:p w14:paraId="7AB9732C" w14:textId="7F3B5AB2" w:rsidR="006D0E2C" w:rsidRDefault="006D0E2C" w:rsidP="006D0E2C">
      <w:pPr>
        <w:pStyle w:val="nadpis3titulnlist"/>
        <w:spacing w:before="0" w:after="0"/>
        <w:rPr>
          <w:sz w:val="20"/>
          <w:szCs w:val="20"/>
        </w:rPr>
      </w:pPr>
    </w:p>
    <w:p w14:paraId="231352E1" w14:textId="375F5117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5EB6A08B" w14:textId="1F39CF63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628FD61E" w14:textId="43162413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4372CB50" w14:textId="25EE90CF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4C361962" w14:textId="5278A9AE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7A125352" w14:textId="77777777" w:rsidR="001401EE" w:rsidRP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37846A0D" w14:textId="77777777" w:rsidR="006D0E2C" w:rsidRPr="00CA1249" w:rsidRDefault="006D0E2C" w:rsidP="006D0E2C">
      <w:pPr>
        <w:pStyle w:val="nadpis3titulnlist"/>
        <w:spacing w:before="0" w:after="0"/>
        <w:rPr>
          <w:sz w:val="48"/>
          <w:szCs w:val="48"/>
        </w:rPr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409"/>
        <w:gridCol w:w="709"/>
        <w:gridCol w:w="1671"/>
        <w:gridCol w:w="1930"/>
        <w:gridCol w:w="510"/>
        <w:gridCol w:w="1264"/>
      </w:tblGrid>
      <w:tr w:rsidR="00760B90" w14:paraId="6AEE3702" w14:textId="77777777" w:rsidTr="00643465">
        <w:trPr>
          <w:cantSplit/>
          <w:trHeight w:hRule="exact" w:val="284"/>
          <w:jc w:val="center"/>
        </w:trPr>
        <w:tc>
          <w:tcPr>
            <w:tcW w:w="2401" w:type="dxa"/>
            <w:vAlign w:val="center"/>
          </w:tcPr>
          <w:p w14:paraId="296EE557" w14:textId="2A42E7C7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09" w:type="dxa"/>
            <w:vAlign w:val="center"/>
          </w:tcPr>
          <w:p w14:paraId="1E611173" w14:textId="3B85E104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E73043" w14:textId="5E50758C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C3338C2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741529B7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760B90" w14:paraId="4990F592" w14:textId="77777777" w:rsidTr="00643465">
        <w:trPr>
          <w:cantSplit/>
          <w:trHeight w:hRule="exact" w:val="349"/>
          <w:jc w:val="center"/>
        </w:trPr>
        <w:tc>
          <w:tcPr>
            <w:tcW w:w="2401" w:type="dxa"/>
            <w:vAlign w:val="center"/>
          </w:tcPr>
          <w:p w14:paraId="4FC1265C" w14:textId="3EFCF195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09" w:type="dxa"/>
            <w:vAlign w:val="center"/>
          </w:tcPr>
          <w:p w14:paraId="3FE98125" w14:textId="2F7001D0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0C4D97" w14:textId="284D0EC4" w:rsidR="00760B90" w:rsidRPr="00E1568A" w:rsidRDefault="0079173F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Zbyněk Ryzner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F09A24C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FA434F9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760B90" w14:paraId="0B577AB3" w14:textId="77777777" w:rsidTr="00643465">
        <w:trPr>
          <w:cantSplit/>
          <w:trHeight w:hRule="exact" w:val="371"/>
          <w:jc w:val="center"/>
        </w:trPr>
        <w:tc>
          <w:tcPr>
            <w:tcW w:w="24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29B5F5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3662A1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72802C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0ABEEFB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EFBC23D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54596DA4" w14:textId="77777777" w:rsidTr="00643465">
        <w:trPr>
          <w:cantSplit/>
          <w:trHeight w:hRule="exact" w:val="561"/>
          <w:jc w:val="center"/>
        </w:trPr>
        <w:tc>
          <w:tcPr>
            <w:tcW w:w="4810" w:type="dxa"/>
            <w:gridSpan w:val="2"/>
            <w:vAlign w:val="center"/>
          </w:tcPr>
          <w:p w14:paraId="5B00A8F0" w14:textId="6C0114CB" w:rsidR="00E534A1" w:rsidRPr="00F30383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 xml:space="preserve">Par. č. 3009/1; 3009/2, </w:t>
            </w:r>
            <w:proofErr w:type="spellStart"/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>k.ú</w:t>
            </w:r>
            <w:proofErr w:type="spellEnd"/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 xml:space="preserve">.: Komín [610585]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5DDAE6" w14:textId="771AE98C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2A38FFC" w14:textId="1DB056D5" w:rsidR="00E534A1" w:rsidRPr="00E1568A" w:rsidRDefault="00517F2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7D775A3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FC8C5CE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1EDE3142" w14:textId="77777777" w:rsidTr="00BC2FD5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D00586" w14:textId="378D6FA1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gramStart"/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</w:t>
            </w:r>
            <w:proofErr w:type="gramEnd"/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</w:t>
            </w:r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>Lesy Města Brna, a.s., Křížkovského 247/9, 664 34 Kuřim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8708A19" w14:textId="6F4F5C6A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306E9F33" w14:textId="6C2600F1" w:rsidR="00E534A1" w:rsidRPr="00E1568A" w:rsidRDefault="00517F2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PR-21-49</w:t>
            </w:r>
          </w:p>
        </w:tc>
      </w:tr>
      <w:tr w:rsidR="00E534A1" w14:paraId="59BF9E1B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1480A0" w14:textId="20FE8F2A" w:rsidR="00E534A1" w:rsidRPr="00594D2B" w:rsidRDefault="00517F22" w:rsidP="00E534A1">
            <w:pPr>
              <w:pStyle w:val="nazevstavby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FVE Pila </w:t>
            </w:r>
            <w:proofErr w:type="gramStart"/>
            <w:r>
              <w:rPr>
                <w:b/>
                <w:bCs/>
                <w:color w:val="000000"/>
                <w:shd w:val="clear" w:color="auto" w:fill="FFFFFF"/>
              </w:rPr>
              <w:t>Bystrc  -</w:t>
            </w:r>
            <w:proofErr w:type="gramEnd"/>
            <w:r>
              <w:rPr>
                <w:b/>
                <w:bCs/>
                <w:color w:val="000000"/>
                <w:shd w:val="clear" w:color="auto" w:fill="FFFFFF"/>
              </w:rPr>
              <w:t xml:space="preserve"> Brno -  42,92 </w:t>
            </w:r>
            <w:proofErr w:type="spellStart"/>
            <w:r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6975730" w14:textId="35D8D2FC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16F896D8" w14:textId="0530D3E1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E534A1" w14:paraId="04A23203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215025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40C6938" w14:textId="689D946C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2B2D51A7" w14:textId="7783C803" w:rsidR="00E534A1" w:rsidRPr="00E1568A" w:rsidRDefault="00517F2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6/2021</w:t>
            </w:r>
          </w:p>
        </w:tc>
      </w:tr>
      <w:tr w:rsidR="00E534A1" w14:paraId="56B02368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65555C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3889413" w14:textId="35F82AAD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79A554B9" w14:textId="26343CD8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E534A1" w14:paraId="0C87C362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4B43B1" w14:textId="024511F9" w:rsidR="00E534A1" w:rsidRPr="00594D2B" w:rsidRDefault="00E534A1" w:rsidP="00E534A1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870C141" w14:textId="5D2AB748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48B2C04A" w14:textId="30DBC910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E534A1" w14:paraId="31477F9D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5F3AAD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35AE1E8" w14:textId="4A4A48FA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209939B4" w14:textId="58E73022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14:paraId="18B6D99A" w14:textId="77777777" w:rsidR="003F43AC" w:rsidRDefault="003F43AC">
      <w:pPr>
        <w:jc w:val="both"/>
        <w:rPr>
          <w:sz w:val="16"/>
          <w:szCs w:val="16"/>
        </w:rPr>
      </w:pPr>
    </w:p>
    <w:p w14:paraId="39C6B4EC" w14:textId="77777777" w:rsidR="00C40FF3" w:rsidRDefault="00C40FF3">
      <w:pPr>
        <w:jc w:val="both"/>
        <w:rPr>
          <w:sz w:val="16"/>
          <w:szCs w:val="16"/>
        </w:rPr>
      </w:pPr>
    </w:p>
    <w:p w14:paraId="1717A29F" w14:textId="77777777" w:rsidR="00C40FF3" w:rsidRDefault="00C40FF3">
      <w:pPr>
        <w:jc w:val="both"/>
        <w:rPr>
          <w:sz w:val="16"/>
          <w:szCs w:val="16"/>
        </w:rPr>
      </w:pPr>
    </w:p>
    <w:p w14:paraId="00C65BEC" w14:textId="376D3A7A" w:rsidR="00C40FF3" w:rsidRDefault="00C965FF" w:rsidP="00C965FF">
      <w:pPr>
        <w:tabs>
          <w:tab w:val="left" w:pos="3380"/>
        </w:tabs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  <w:p w14:paraId="54C11C03" w14:textId="77777777" w:rsidR="00C40FF3" w:rsidRDefault="00C40FF3">
      <w:pPr>
        <w:jc w:val="both"/>
        <w:rPr>
          <w:sz w:val="16"/>
          <w:szCs w:val="16"/>
        </w:rPr>
      </w:pPr>
    </w:p>
    <w:p w14:paraId="0F5C9089" w14:textId="5C12C126" w:rsidR="00C40FF3" w:rsidRDefault="00C40FF3">
      <w:pPr>
        <w:jc w:val="both"/>
        <w:rPr>
          <w:sz w:val="16"/>
          <w:szCs w:val="16"/>
        </w:rPr>
      </w:pPr>
    </w:p>
    <w:p w14:paraId="5688C364" w14:textId="77777777" w:rsidR="001401EE" w:rsidRDefault="001401EE">
      <w:pPr>
        <w:jc w:val="both"/>
        <w:rPr>
          <w:sz w:val="16"/>
          <w:szCs w:val="16"/>
        </w:rPr>
      </w:pPr>
    </w:p>
    <w:p w14:paraId="6D2196DB" w14:textId="77777777" w:rsidR="00C40FF3" w:rsidRDefault="00C40FF3">
      <w:pPr>
        <w:jc w:val="both"/>
        <w:rPr>
          <w:sz w:val="16"/>
          <w:szCs w:val="16"/>
        </w:rPr>
      </w:pPr>
    </w:p>
    <w:p w14:paraId="2C9B8178" w14:textId="56D77BF6" w:rsidR="00C40FF3" w:rsidRDefault="00C40FF3">
      <w:pPr>
        <w:jc w:val="both"/>
        <w:rPr>
          <w:sz w:val="16"/>
          <w:szCs w:val="16"/>
        </w:rPr>
      </w:pPr>
    </w:p>
    <w:p w14:paraId="23BB8155" w14:textId="4E3A0882" w:rsidR="001401EE" w:rsidRDefault="001401EE">
      <w:pPr>
        <w:jc w:val="both"/>
        <w:rPr>
          <w:sz w:val="16"/>
          <w:szCs w:val="16"/>
        </w:rPr>
      </w:pPr>
    </w:p>
    <w:p w14:paraId="23653AF8" w14:textId="7D940A77" w:rsidR="00D839B6" w:rsidRDefault="00D839B6">
      <w:pPr>
        <w:jc w:val="both"/>
        <w:rPr>
          <w:sz w:val="16"/>
          <w:szCs w:val="16"/>
        </w:rPr>
      </w:pPr>
    </w:p>
    <w:p w14:paraId="33627749" w14:textId="6386EF54" w:rsidR="00D839B6" w:rsidRDefault="00D839B6">
      <w:pPr>
        <w:jc w:val="both"/>
        <w:rPr>
          <w:sz w:val="16"/>
          <w:szCs w:val="16"/>
        </w:rPr>
      </w:pPr>
    </w:p>
    <w:p w14:paraId="4A98521D" w14:textId="50931241" w:rsidR="00D839B6" w:rsidRDefault="00D839B6">
      <w:pPr>
        <w:jc w:val="both"/>
        <w:rPr>
          <w:sz w:val="16"/>
          <w:szCs w:val="16"/>
        </w:rPr>
      </w:pPr>
    </w:p>
    <w:p w14:paraId="35301AC9" w14:textId="11805C53" w:rsidR="00D839B6" w:rsidRDefault="00D839B6">
      <w:pPr>
        <w:jc w:val="both"/>
        <w:rPr>
          <w:sz w:val="16"/>
          <w:szCs w:val="16"/>
        </w:rPr>
      </w:pPr>
    </w:p>
    <w:p w14:paraId="0462A4B0" w14:textId="5754A0D2" w:rsidR="00D839B6" w:rsidRDefault="00D839B6">
      <w:pPr>
        <w:jc w:val="both"/>
        <w:rPr>
          <w:sz w:val="16"/>
          <w:szCs w:val="16"/>
        </w:rPr>
      </w:pPr>
    </w:p>
    <w:p w14:paraId="64AA6A8F" w14:textId="78C6DAB8" w:rsidR="00D839B6" w:rsidRDefault="00D839B6">
      <w:pPr>
        <w:jc w:val="both"/>
        <w:rPr>
          <w:sz w:val="16"/>
          <w:szCs w:val="16"/>
        </w:rPr>
      </w:pPr>
    </w:p>
    <w:p w14:paraId="7FC1BED3" w14:textId="46C299C4" w:rsidR="00D839B6" w:rsidRDefault="00D839B6">
      <w:pPr>
        <w:jc w:val="both"/>
        <w:rPr>
          <w:sz w:val="16"/>
          <w:szCs w:val="16"/>
        </w:rPr>
      </w:pPr>
    </w:p>
    <w:p w14:paraId="3291CA72" w14:textId="1E1053E1" w:rsidR="00D839B6" w:rsidRDefault="00D839B6">
      <w:pPr>
        <w:jc w:val="both"/>
        <w:rPr>
          <w:sz w:val="16"/>
          <w:szCs w:val="16"/>
        </w:rPr>
      </w:pPr>
    </w:p>
    <w:p w14:paraId="736E97C2" w14:textId="74C0D014" w:rsidR="00D839B6" w:rsidRDefault="00D839B6">
      <w:pPr>
        <w:jc w:val="both"/>
        <w:rPr>
          <w:sz w:val="16"/>
          <w:szCs w:val="16"/>
        </w:rPr>
      </w:pPr>
    </w:p>
    <w:p w14:paraId="23FB90F8" w14:textId="04F53DC2" w:rsidR="00D839B6" w:rsidRDefault="00D839B6">
      <w:pPr>
        <w:jc w:val="both"/>
        <w:rPr>
          <w:sz w:val="16"/>
          <w:szCs w:val="16"/>
        </w:rPr>
      </w:pPr>
    </w:p>
    <w:p w14:paraId="15CE1532" w14:textId="1E0FDA0F" w:rsidR="00AF08A7" w:rsidRDefault="00AF08A7">
      <w:pPr>
        <w:jc w:val="both"/>
        <w:rPr>
          <w:sz w:val="16"/>
          <w:szCs w:val="16"/>
        </w:rPr>
      </w:pPr>
    </w:p>
    <w:p w14:paraId="612D4272" w14:textId="205AF6D1" w:rsidR="00AF08A7" w:rsidRDefault="00AF08A7">
      <w:pPr>
        <w:jc w:val="both"/>
        <w:rPr>
          <w:sz w:val="16"/>
          <w:szCs w:val="16"/>
        </w:rPr>
      </w:pPr>
    </w:p>
    <w:p w14:paraId="5CBB7CE0" w14:textId="1FB28C1F" w:rsidR="00AF08A7" w:rsidRDefault="00AF08A7">
      <w:pPr>
        <w:jc w:val="both"/>
        <w:rPr>
          <w:sz w:val="16"/>
          <w:szCs w:val="16"/>
        </w:rPr>
      </w:pPr>
    </w:p>
    <w:p w14:paraId="1FB64693" w14:textId="2EBE298E" w:rsidR="00AF08A7" w:rsidRDefault="00AF08A7">
      <w:pPr>
        <w:jc w:val="both"/>
        <w:rPr>
          <w:sz w:val="16"/>
          <w:szCs w:val="16"/>
        </w:rPr>
      </w:pPr>
    </w:p>
    <w:p w14:paraId="504CF03F" w14:textId="32A97B8D" w:rsidR="00AF08A7" w:rsidRDefault="00AF08A7">
      <w:pPr>
        <w:jc w:val="both"/>
        <w:rPr>
          <w:sz w:val="16"/>
          <w:szCs w:val="16"/>
        </w:rPr>
      </w:pPr>
    </w:p>
    <w:p w14:paraId="2AF5A1D2" w14:textId="2C4DC7B6" w:rsidR="00AF08A7" w:rsidRDefault="00AF08A7">
      <w:pPr>
        <w:jc w:val="both"/>
        <w:rPr>
          <w:sz w:val="16"/>
          <w:szCs w:val="16"/>
        </w:rPr>
      </w:pPr>
    </w:p>
    <w:p w14:paraId="3EF36377" w14:textId="1A3B979C" w:rsidR="00AF08A7" w:rsidRDefault="00AF08A7">
      <w:pPr>
        <w:jc w:val="both"/>
        <w:rPr>
          <w:sz w:val="16"/>
          <w:szCs w:val="16"/>
        </w:rPr>
      </w:pPr>
    </w:p>
    <w:p w14:paraId="7B340B2B" w14:textId="169D661D" w:rsidR="00AF08A7" w:rsidRDefault="00AF08A7">
      <w:pPr>
        <w:jc w:val="both"/>
        <w:rPr>
          <w:sz w:val="16"/>
          <w:szCs w:val="16"/>
        </w:rPr>
      </w:pPr>
    </w:p>
    <w:p w14:paraId="2F6312D2" w14:textId="06D5C32E" w:rsidR="00AF08A7" w:rsidRDefault="00AF08A7">
      <w:pPr>
        <w:jc w:val="both"/>
        <w:rPr>
          <w:sz w:val="16"/>
          <w:szCs w:val="16"/>
        </w:rPr>
      </w:pPr>
    </w:p>
    <w:p w14:paraId="51AD7ABA" w14:textId="074A0232" w:rsidR="00AF08A7" w:rsidRDefault="00AF08A7">
      <w:pPr>
        <w:jc w:val="both"/>
        <w:rPr>
          <w:sz w:val="16"/>
          <w:szCs w:val="16"/>
        </w:rPr>
      </w:pPr>
    </w:p>
    <w:p w14:paraId="3D42FCB9" w14:textId="77777777" w:rsidR="00AF08A7" w:rsidRDefault="00AF08A7">
      <w:pPr>
        <w:jc w:val="both"/>
        <w:rPr>
          <w:sz w:val="16"/>
          <w:szCs w:val="16"/>
        </w:rPr>
      </w:pPr>
    </w:p>
    <w:p w14:paraId="4F4EEFC7" w14:textId="225176E4" w:rsidR="00D839B6" w:rsidRDefault="00D839B6">
      <w:pPr>
        <w:jc w:val="both"/>
        <w:rPr>
          <w:sz w:val="16"/>
          <w:szCs w:val="16"/>
        </w:rPr>
      </w:pPr>
    </w:p>
    <w:p w14:paraId="2A4ADB40" w14:textId="14C9F899" w:rsidR="00D839B6" w:rsidRDefault="00D839B6">
      <w:pPr>
        <w:jc w:val="both"/>
        <w:rPr>
          <w:sz w:val="16"/>
          <w:szCs w:val="16"/>
        </w:rPr>
      </w:pPr>
    </w:p>
    <w:p w14:paraId="6B56DFC5" w14:textId="77777777" w:rsidR="00D839B6" w:rsidRDefault="00D839B6">
      <w:pPr>
        <w:jc w:val="both"/>
        <w:rPr>
          <w:sz w:val="16"/>
          <w:szCs w:val="16"/>
        </w:rPr>
      </w:pPr>
    </w:p>
    <w:p w14:paraId="76D8CEB3" w14:textId="7876E181" w:rsid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  <w:r w:rsidRPr="00DE439F">
        <w:rPr>
          <w:rFonts w:eastAsia="Times New Roman" w:cs="Arial"/>
          <w:caps/>
          <w:sz w:val="44"/>
          <w:szCs w:val="20"/>
          <w:lang w:val="cs-CZ"/>
        </w:rPr>
        <w:t>Výkresová část</w:t>
      </w:r>
    </w:p>
    <w:p w14:paraId="03B619CA" w14:textId="77777777" w:rsidR="00DE439F" w:rsidRDefault="00DE439F" w:rsidP="00DE439F">
      <w:pPr>
        <w:pStyle w:val="Uvod"/>
        <w:rPr>
          <w:rFonts w:eastAsia="Times New Roman" w:cs="Arial"/>
          <w:sz w:val="32"/>
          <w:szCs w:val="20"/>
          <w:lang w:val="cs-CZ"/>
        </w:rPr>
      </w:pPr>
    </w:p>
    <w:p w14:paraId="1D7D1F91" w14:textId="4CB526BC" w:rsidR="00E534A1" w:rsidRPr="00DE439F" w:rsidRDefault="00517F22" w:rsidP="00E534A1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 xml:space="preserve">FVE Pila </w:t>
      </w:r>
      <w:proofErr w:type="gramStart"/>
      <w:r>
        <w:rPr>
          <w:rFonts w:ascii="Arial" w:hAnsi="Arial" w:cs="Arial"/>
          <w:b/>
          <w:bCs/>
          <w:sz w:val="44"/>
          <w:szCs w:val="44"/>
        </w:rPr>
        <w:t>Bystrc  -</w:t>
      </w:r>
      <w:proofErr w:type="gramEnd"/>
      <w:r>
        <w:rPr>
          <w:rFonts w:ascii="Arial" w:hAnsi="Arial" w:cs="Arial"/>
          <w:b/>
          <w:bCs/>
          <w:sz w:val="44"/>
          <w:szCs w:val="44"/>
        </w:rPr>
        <w:t xml:space="preserve"> Brno -  42,92 </w:t>
      </w:r>
      <w:proofErr w:type="spellStart"/>
      <w:r>
        <w:rPr>
          <w:rFonts w:ascii="Arial" w:hAnsi="Arial" w:cs="Arial"/>
          <w:b/>
          <w:bCs/>
          <w:sz w:val="44"/>
          <w:szCs w:val="44"/>
        </w:rPr>
        <w:t>kWp</w:t>
      </w:r>
      <w:proofErr w:type="spellEnd"/>
    </w:p>
    <w:p w14:paraId="22DB61DE" w14:textId="77777777" w:rsidR="0026422F" w:rsidRDefault="0026422F" w:rsidP="00B94D78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73C6791B" w14:textId="77777777" w:rsidR="006D0E2C" w:rsidRDefault="006D0E2C" w:rsidP="006D0E2C">
      <w:pPr>
        <w:pStyle w:val="nadpis3titulnlist"/>
        <w:spacing w:before="0" w:after="0"/>
      </w:pPr>
    </w:p>
    <w:p w14:paraId="2CAC8425" w14:textId="7C07FAAC" w:rsidR="001401EE" w:rsidRDefault="001401EE" w:rsidP="00DE439F">
      <w:pPr>
        <w:pStyle w:val="nadpis3titulnlist"/>
        <w:spacing w:before="0" w:after="0"/>
        <w:jc w:val="left"/>
      </w:pPr>
    </w:p>
    <w:p w14:paraId="5928A3B3" w14:textId="77777777" w:rsidR="00DE439F" w:rsidRDefault="00DE439F" w:rsidP="00DE439F">
      <w:pPr>
        <w:pStyle w:val="nadpis3titulnlist"/>
        <w:spacing w:before="0" w:after="0"/>
        <w:jc w:val="left"/>
      </w:pPr>
    </w:p>
    <w:p w14:paraId="5375ECAD" w14:textId="77777777" w:rsidR="00E03761" w:rsidRDefault="00E03761" w:rsidP="006D0E2C">
      <w:pPr>
        <w:pStyle w:val="nadpis3titulnlist"/>
        <w:spacing w:before="0" w:after="0"/>
      </w:pPr>
    </w:p>
    <w:p w14:paraId="1B893E07" w14:textId="77777777" w:rsidR="001401EE" w:rsidRP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409"/>
        <w:gridCol w:w="709"/>
        <w:gridCol w:w="1671"/>
        <w:gridCol w:w="1930"/>
        <w:gridCol w:w="510"/>
        <w:gridCol w:w="1264"/>
      </w:tblGrid>
      <w:tr w:rsidR="00760B90" w14:paraId="2AB2CC00" w14:textId="77777777" w:rsidTr="00643465">
        <w:trPr>
          <w:cantSplit/>
          <w:trHeight w:hRule="exact" w:val="284"/>
          <w:jc w:val="center"/>
        </w:trPr>
        <w:tc>
          <w:tcPr>
            <w:tcW w:w="2401" w:type="dxa"/>
            <w:vAlign w:val="center"/>
          </w:tcPr>
          <w:p w14:paraId="36669317" w14:textId="410BC694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09" w:type="dxa"/>
            <w:vAlign w:val="center"/>
          </w:tcPr>
          <w:p w14:paraId="18259BF8" w14:textId="294276BD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DD3EED" w14:textId="1320C23F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3C3EF07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4EB5ACCB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760B90" w14:paraId="03C4255E" w14:textId="77777777" w:rsidTr="00643465">
        <w:trPr>
          <w:cantSplit/>
          <w:trHeight w:hRule="exact" w:val="349"/>
          <w:jc w:val="center"/>
        </w:trPr>
        <w:tc>
          <w:tcPr>
            <w:tcW w:w="2401" w:type="dxa"/>
            <w:vAlign w:val="center"/>
          </w:tcPr>
          <w:p w14:paraId="2848F731" w14:textId="31137D8F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09" w:type="dxa"/>
            <w:vAlign w:val="center"/>
          </w:tcPr>
          <w:p w14:paraId="123FC874" w14:textId="37133CDB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F9BFB7" w14:textId="33169FB1" w:rsidR="00760B90" w:rsidRPr="00E1568A" w:rsidRDefault="0079173F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Zbyněk Ryzner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F3CA474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47DA8DE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760B90" w14:paraId="4DFA1823" w14:textId="77777777" w:rsidTr="00643465">
        <w:trPr>
          <w:cantSplit/>
          <w:trHeight w:hRule="exact" w:val="371"/>
          <w:jc w:val="center"/>
        </w:trPr>
        <w:tc>
          <w:tcPr>
            <w:tcW w:w="24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DA3D06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63D9A8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A1F101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1A76738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E2F7722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71DA6B10" w14:textId="77777777" w:rsidTr="00643465">
        <w:trPr>
          <w:cantSplit/>
          <w:trHeight w:hRule="exact" w:val="561"/>
          <w:jc w:val="center"/>
        </w:trPr>
        <w:tc>
          <w:tcPr>
            <w:tcW w:w="4810" w:type="dxa"/>
            <w:gridSpan w:val="2"/>
            <w:vAlign w:val="center"/>
          </w:tcPr>
          <w:p w14:paraId="659D3641" w14:textId="70E5EA0D" w:rsidR="00E534A1" w:rsidRPr="00F30383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 xml:space="preserve">Par. č. 3009/1; 3009/2, </w:t>
            </w:r>
            <w:proofErr w:type="spellStart"/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>k.ú</w:t>
            </w:r>
            <w:proofErr w:type="spellEnd"/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 xml:space="preserve">.: Komín [610585]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374ABB" w14:textId="22052D56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33AD015" w14:textId="45B6CD7A" w:rsidR="00E534A1" w:rsidRPr="00E1568A" w:rsidRDefault="00517F2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24DA1E7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748E086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3FECDDC2" w14:textId="77777777" w:rsidTr="00BC2FD5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4A44B7" w14:textId="4FA055CE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gramStart"/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</w:t>
            </w:r>
            <w:proofErr w:type="gramEnd"/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</w:t>
            </w:r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>Lesy Města Brna, a.s., Křížkovského 247/9, 664 34 Kuřim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33AFCB8" w14:textId="07F61D51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78FDE952" w14:textId="39E997B1" w:rsidR="00E534A1" w:rsidRPr="00E1568A" w:rsidRDefault="00517F2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PR-21-49</w:t>
            </w:r>
          </w:p>
        </w:tc>
      </w:tr>
      <w:tr w:rsidR="00E534A1" w14:paraId="62766F66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0435C3" w14:textId="64704E7E" w:rsidR="00E534A1" w:rsidRPr="00594D2B" w:rsidRDefault="00517F22" w:rsidP="00E534A1">
            <w:pPr>
              <w:pStyle w:val="nazevstavby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FVE Pila </w:t>
            </w:r>
            <w:proofErr w:type="gramStart"/>
            <w:r>
              <w:rPr>
                <w:b/>
                <w:bCs/>
                <w:color w:val="000000"/>
                <w:shd w:val="clear" w:color="auto" w:fill="FFFFFF"/>
              </w:rPr>
              <w:t>Bystrc  -</w:t>
            </w:r>
            <w:proofErr w:type="gramEnd"/>
            <w:r>
              <w:rPr>
                <w:b/>
                <w:bCs/>
                <w:color w:val="000000"/>
                <w:shd w:val="clear" w:color="auto" w:fill="FFFFFF"/>
              </w:rPr>
              <w:t xml:space="preserve"> Brno -  42,92 </w:t>
            </w:r>
            <w:proofErr w:type="spellStart"/>
            <w:r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58F7553" w14:textId="3D3FAAEE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0B94B1D2" w14:textId="1C253147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E534A1" w14:paraId="4B9A9997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9C790A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1DC5E6F" w14:textId="08BC4725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6E1F8E14" w14:textId="4310CD54" w:rsidR="00E534A1" w:rsidRPr="00E1568A" w:rsidRDefault="00517F2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6/2021</w:t>
            </w:r>
          </w:p>
        </w:tc>
      </w:tr>
      <w:tr w:rsidR="00E534A1" w14:paraId="29D2835E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03074E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03BFFD2" w14:textId="131BDA69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78D1F5E0" w14:textId="67CB1401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E534A1" w14:paraId="392CBDB2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0683B2" w14:textId="37741480" w:rsidR="00E534A1" w:rsidRPr="00594D2B" w:rsidRDefault="00E534A1" w:rsidP="00E534A1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0F6EF45" w14:textId="5DFD0C7C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4C461F54" w14:textId="34F90FCA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E534A1" w14:paraId="7D9071E9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7629E3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31A33C" w14:textId="05F1494D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3F50105C" w14:textId="504607F7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14:paraId="00016D7D" w14:textId="77777777" w:rsidR="0005334F" w:rsidRDefault="0005334F">
      <w:pPr>
        <w:jc w:val="both"/>
      </w:pPr>
    </w:p>
    <w:p w14:paraId="51D21047" w14:textId="77777777" w:rsidR="0005334F" w:rsidRDefault="0005334F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02C752A8" w14:textId="77777777" w:rsidR="0005334F" w:rsidRDefault="0005334F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33BAB6B9" w14:textId="77777777" w:rsidR="0009025B" w:rsidRDefault="0009025B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1D0099D3" w14:textId="77777777" w:rsidR="00EE64B6" w:rsidRDefault="00EE64B6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7FEF7263" w14:textId="19240DE2" w:rsidR="001401EE" w:rsidRDefault="001401EE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173551A0" w14:textId="73891547" w:rsidR="00760B90" w:rsidRDefault="00760B90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1169F3B7" w14:textId="28B76409" w:rsidR="00AF08A7" w:rsidRDefault="00AF08A7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1E857BB9" w14:textId="01E82281" w:rsidR="00AF08A7" w:rsidRDefault="00AF08A7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41806E7A" w14:textId="771B2053" w:rsidR="00AF08A7" w:rsidRDefault="00AF08A7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66B41779" w14:textId="25F55899" w:rsidR="00AF08A7" w:rsidRDefault="00AF08A7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50549EAD" w14:textId="77777777" w:rsidR="00AF08A7" w:rsidRDefault="00AF08A7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6F69B228" w14:textId="44E48AFD" w:rsidR="00760B90" w:rsidRDefault="00760B90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63F0D76F" w14:textId="614E2781" w:rsidR="00DE439F" w:rsidRP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  <w:r w:rsidRPr="00DE439F">
        <w:rPr>
          <w:rFonts w:eastAsia="Times New Roman" w:cs="Arial"/>
          <w:caps/>
          <w:sz w:val="44"/>
          <w:szCs w:val="20"/>
          <w:lang w:val="cs-CZ"/>
        </w:rPr>
        <w:t>Přílohy</w:t>
      </w:r>
    </w:p>
    <w:p w14:paraId="29859E48" w14:textId="77777777" w:rsidR="00DE439F" w:rsidRDefault="00DE439F" w:rsidP="00DE439F">
      <w:pPr>
        <w:pStyle w:val="Uvod"/>
        <w:rPr>
          <w:rFonts w:eastAsia="Times New Roman" w:cs="Arial"/>
          <w:sz w:val="32"/>
          <w:szCs w:val="20"/>
          <w:lang w:val="cs-CZ"/>
        </w:rPr>
      </w:pPr>
    </w:p>
    <w:p w14:paraId="6430AF6D" w14:textId="262483B2" w:rsidR="00E534A1" w:rsidRPr="00DE439F" w:rsidRDefault="00517F22" w:rsidP="00E534A1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 xml:space="preserve">FVE Pila </w:t>
      </w:r>
      <w:proofErr w:type="gramStart"/>
      <w:r>
        <w:rPr>
          <w:rFonts w:ascii="Arial" w:hAnsi="Arial" w:cs="Arial"/>
          <w:b/>
          <w:bCs/>
          <w:sz w:val="44"/>
          <w:szCs w:val="44"/>
        </w:rPr>
        <w:t>Bystrc  -</w:t>
      </w:r>
      <w:proofErr w:type="gramEnd"/>
      <w:r>
        <w:rPr>
          <w:rFonts w:ascii="Arial" w:hAnsi="Arial" w:cs="Arial"/>
          <w:b/>
          <w:bCs/>
          <w:sz w:val="44"/>
          <w:szCs w:val="44"/>
        </w:rPr>
        <w:t xml:space="preserve"> Brno -  42,92 </w:t>
      </w:r>
      <w:proofErr w:type="spellStart"/>
      <w:r>
        <w:rPr>
          <w:rFonts w:ascii="Arial" w:hAnsi="Arial" w:cs="Arial"/>
          <w:b/>
          <w:bCs/>
          <w:sz w:val="44"/>
          <w:szCs w:val="44"/>
        </w:rPr>
        <w:t>kWp</w:t>
      </w:r>
      <w:proofErr w:type="spellEnd"/>
    </w:p>
    <w:p w14:paraId="20977AF6" w14:textId="33905719" w:rsidR="0049041C" w:rsidRDefault="0049041C" w:rsidP="00760B90">
      <w:pPr>
        <w:pStyle w:val="nadpis3titulnlist"/>
        <w:spacing w:before="0" w:after="0"/>
        <w:jc w:val="left"/>
        <w:rPr>
          <w:sz w:val="18"/>
          <w:szCs w:val="18"/>
        </w:rPr>
      </w:pPr>
    </w:p>
    <w:p w14:paraId="436A27EF" w14:textId="77777777" w:rsidR="00760B90" w:rsidRDefault="00760B90" w:rsidP="00760B90">
      <w:pPr>
        <w:pStyle w:val="nadpis3titulnlist"/>
        <w:spacing w:before="0" w:after="0"/>
        <w:jc w:val="left"/>
        <w:rPr>
          <w:sz w:val="18"/>
          <w:szCs w:val="18"/>
        </w:rPr>
      </w:pPr>
    </w:p>
    <w:p w14:paraId="6E54FF8A" w14:textId="77777777" w:rsidR="0049041C" w:rsidRPr="0049041C" w:rsidRDefault="0049041C" w:rsidP="006D0E2C">
      <w:pPr>
        <w:pStyle w:val="nadpis3titulnlist"/>
        <w:spacing w:before="0" w:after="0"/>
        <w:rPr>
          <w:sz w:val="18"/>
          <w:szCs w:val="18"/>
        </w:rPr>
      </w:pPr>
    </w:p>
    <w:p w14:paraId="4DDC389C" w14:textId="77777777" w:rsidR="006D0E2C" w:rsidRDefault="006D0E2C" w:rsidP="006D0E2C">
      <w:pPr>
        <w:pStyle w:val="nadpis3titulnlist"/>
        <w:spacing w:before="0" w:after="0"/>
      </w:pPr>
    </w:p>
    <w:p w14:paraId="14748CAB" w14:textId="77777777" w:rsidR="009118DC" w:rsidRDefault="009118DC" w:rsidP="006D0E2C">
      <w:pPr>
        <w:pStyle w:val="nadpis3titulnlist"/>
        <w:spacing w:before="0" w:after="0"/>
      </w:pPr>
    </w:p>
    <w:p w14:paraId="56454759" w14:textId="77777777" w:rsidR="006D0E2C" w:rsidRDefault="006D0E2C" w:rsidP="006D0E2C">
      <w:pPr>
        <w:pStyle w:val="nadpis3titulnlist"/>
        <w:spacing w:before="0" w:after="0"/>
      </w:pPr>
    </w:p>
    <w:p w14:paraId="3ACF0942" w14:textId="77777777" w:rsidR="006D0E2C" w:rsidRPr="00CA1249" w:rsidRDefault="006D0E2C" w:rsidP="006D0E2C">
      <w:pPr>
        <w:pStyle w:val="nadpis3titulnlist"/>
        <w:spacing w:before="0" w:after="0"/>
        <w:rPr>
          <w:sz w:val="32"/>
          <w:szCs w:val="32"/>
        </w:rPr>
      </w:pPr>
    </w:p>
    <w:p w14:paraId="33A30058" w14:textId="77777777" w:rsidR="00D75A77" w:rsidRDefault="00D75A77" w:rsidP="006D0E2C">
      <w:pPr>
        <w:pStyle w:val="nadpis3titulnlist"/>
        <w:spacing w:before="0" w:after="0"/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409"/>
        <w:gridCol w:w="709"/>
        <w:gridCol w:w="1671"/>
        <w:gridCol w:w="1930"/>
        <w:gridCol w:w="510"/>
        <w:gridCol w:w="1264"/>
      </w:tblGrid>
      <w:tr w:rsidR="00760B90" w14:paraId="634BEA95" w14:textId="77777777" w:rsidTr="00643465">
        <w:trPr>
          <w:cantSplit/>
          <w:trHeight w:hRule="exact" w:val="284"/>
          <w:jc w:val="center"/>
        </w:trPr>
        <w:tc>
          <w:tcPr>
            <w:tcW w:w="2401" w:type="dxa"/>
            <w:vAlign w:val="center"/>
          </w:tcPr>
          <w:p w14:paraId="460C4A88" w14:textId="397BEA26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09" w:type="dxa"/>
            <w:vAlign w:val="center"/>
          </w:tcPr>
          <w:p w14:paraId="60942F00" w14:textId="63745CED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DC0CE9" w14:textId="4CE701B4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7E80E6D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0C7E45E4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760B90" w14:paraId="48B01D9D" w14:textId="77777777" w:rsidTr="00643465">
        <w:trPr>
          <w:cantSplit/>
          <w:trHeight w:hRule="exact" w:val="349"/>
          <w:jc w:val="center"/>
        </w:trPr>
        <w:tc>
          <w:tcPr>
            <w:tcW w:w="2401" w:type="dxa"/>
            <w:vAlign w:val="center"/>
          </w:tcPr>
          <w:p w14:paraId="72733D27" w14:textId="0D5B375B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09" w:type="dxa"/>
            <w:vAlign w:val="center"/>
          </w:tcPr>
          <w:p w14:paraId="49FDF801" w14:textId="3859B5D5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201B80" w14:textId="41F3EBAE" w:rsidR="00760B90" w:rsidRPr="00E1568A" w:rsidRDefault="0079173F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Zbyněk Ryzner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DCBCEDE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ECC24E5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760B90" w14:paraId="2940EB24" w14:textId="77777777" w:rsidTr="00643465">
        <w:trPr>
          <w:cantSplit/>
          <w:trHeight w:hRule="exact" w:val="371"/>
          <w:jc w:val="center"/>
        </w:trPr>
        <w:tc>
          <w:tcPr>
            <w:tcW w:w="24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6CE142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0A76EC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80FC54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A5CC5A7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4179F23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41BF820F" w14:textId="77777777" w:rsidTr="00643465">
        <w:trPr>
          <w:cantSplit/>
          <w:trHeight w:hRule="exact" w:val="561"/>
          <w:jc w:val="center"/>
        </w:trPr>
        <w:tc>
          <w:tcPr>
            <w:tcW w:w="4810" w:type="dxa"/>
            <w:gridSpan w:val="2"/>
            <w:vAlign w:val="center"/>
          </w:tcPr>
          <w:p w14:paraId="4A00CEA0" w14:textId="20BF9A94" w:rsidR="00E534A1" w:rsidRPr="00F30383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 xml:space="preserve">Par. č. 3009/1; 3009/2, </w:t>
            </w:r>
            <w:proofErr w:type="spellStart"/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>k.ú</w:t>
            </w:r>
            <w:proofErr w:type="spellEnd"/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 xml:space="preserve">.: Komín [610585]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039F8D" w14:textId="4804ED7A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20CAC61" w14:textId="390668CD" w:rsidR="00E534A1" w:rsidRPr="00E1568A" w:rsidRDefault="00517F2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B3DDC01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F2DF93E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69350A9B" w14:textId="77777777" w:rsidTr="00BC2FD5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ED5EAD" w14:textId="490FF015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gramStart"/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</w:t>
            </w:r>
            <w:proofErr w:type="gramEnd"/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</w:t>
            </w:r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>Lesy Města Brna, a.s., Křížkovského 247/9, 664 34 Kuřim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F55FBE6" w14:textId="7C885C02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10AD7382" w14:textId="65A54FB5" w:rsidR="00E534A1" w:rsidRPr="00E1568A" w:rsidRDefault="00517F2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PR-21-49</w:t>
            </w:r>
          </w:p>
        </w:tc>
      </w:tr>
      <w:tr w:rsidR="00E534A1" w14:paraId="7D370A99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E4C7FB" w14:textId="793DA0FE" w:rsidR="00E534A1" w:rsidRPr="00594D2B" w:rsidRDefault="00517F22" w:rsidP="00E534A1">
            <w:pPr>
              <w:pStyle w:val="nazevstavby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FVE Pila </w:t>
            </w:r>
            <w:proofErr w:type="gramStart"/>
            <w:r>
              <w:rPr>
                <w:b/>
                <w:bCs/>
                <w:color w:val="000000"/>
                <w:shd w:val="clear" w:color="auto" w:fill="FFFFFF"/>
              </w:rPr>
              <w:t>Bystrc  -</w:t>
            </w:r>
            <w:proofErr w:type="gramEnd"/>
            <w:r>
              <w:rPr>
                <w:b/>
                <w:bCs/>
                <w:color w:val="000000"/>
                <w:shd w:val="clear" w:color="auto" w:fill="FFFFFF"/>
              </w:rPr>
              <w:t xml:space="preserve"> Brno -  42,92 </w:t>
            </w:r>
            <w:proofErr w:type="spellStart"/>
            <w:r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DD8C2B3" w14:textId="39D74B58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4FB210B0" w14:textId="2265BE9D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E534A1" w14:paraId="7AC2061C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9E878B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3C2B1FE" w14:textId="3D80000D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4F333696" w14:textId="398E1BBE" w:rsidR="00E534A1" w:rsidRPr="00E1568A" w:rsidRDefault="00517F2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6/2021</w:t>
            </w:r>
          </w:p>
        </w:tc>
      </w:tr>
      <w:tr w:rsidR="00E534A1" w14:paraId="00B651CB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71566A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70CC5E6" w14:textId="5B67613B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6010D488" w14:textId="230362B4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E534A1" w14:paraId="23D43617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6C9596" w14:textId="7982E8E6" w:rsidR="00E534A1" w:rsidRPr="00594D2B" w:rsidRDefault="00E534A1" w:rsidP="00E534A1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9B38836" w14:textId="2D5E7900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777D7A92" w14:textId="78D86A95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E534A1" w14:paraId="171C5E9E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2BDE5C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0FE2644" w14:textId="70F68AD5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610EFD68" w14:textId="4D3BA7F2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14:paraId="4A7B238F" w14:textId="715653E2" w:rsidR="00C40FF3" w:rsidRDefault="00C40FF3" w:rsidP="006D0E2C">
      <w:pPr>
        <w:pStyle w:val="nadpis3titulnlist"/>
        <w:spacing w:before="0" w:after="0"/>
        <w:rPr>
          <w:sz w:val="16"/>
          <w:szCs w:val="16"/>
        </w:rPr>
      </w:pPr>
    </w:p>
    <w:p w14:paraId="17DCFA24" w14:textId="1375066E" w:rsidR="001401EE" w:rsidRDefault="001401EE" w:rsidP="006D0E2C">
      <w:pPr>
        <w:pStyle w:val="nadpis3titulnlist"/>
        <w:spacing w:before="0" w:after="0"/>
        <w:rPr>
          <w:sz w:val="16"/>
          <w:szCs w:val="16"/>
        </w:rPr>
      </w:pPr>
    </w:p>
    <w:p w14:paraId="0B846B27" w14:textId="77777777" w:rsidR="001401EE" w:rsidRDefault="001401EE" w:rsidP="006D0E2C">
      <w:pPr>
        <w:pStyle w:val="nadpis3titulnlist"/>
        <w:spacing w:before="0" w:after="0"/>
        <w:rPr>
          <w:sz w:val="16"/>
          <w:szCs w:val="16"/>
        </w:rPr>
      </w:pPr>
    </w:p>
    <w:p w14:paraId="7DE32168" w14:textId="3D387C1F" w:rsidR="00EE64B6" w:rsidRDefault="00C811FA" w:rsidP="001401EE">
      <w:pPr>
        <w:pStyle w:val="nadpis1titulnilist"/>
        <w:rPr>
          <w:rFonts w:eastAsia="Times New Roman"/>
          <w:sz w:val="48"/>
          <w:szCs w:val="48"/>
        </w:rPr>
      </w:pPr>
      <w:r>
        <w:lastRenderedPageBreak/>
        <w:tab/>
      </w:r>
    </w:p>
    <w:p w14:paraId="2912D274" w14:textId="5220701A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4179659E" w14:textId="693C45DF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4851764B" w14:textId="783405DE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7ED201B1" w14:textId="5997E0CE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32982244" w14:textId="116765F8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46BF97B6" w14:textId="77777777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546D4627" w14:textId="5ECD1CFF" w:rsid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  <w:r w:rsidRPr="00DE439F">
        <w:rPr>
          <w:rFonts w:eastAsia="Times New Roman" w:cs="Arial"/>
          <w:caps/>
          <w:sz w:val="44"/>
          <w:szCs w:val="20"/>
          <w:lang w:val="cs-CZ"/>
        </w:rPr>
        <w:t>Výkaz výměr</w:t>
      </w:r>
    </w:p>
    <w:p w14:paraId="7DDE38CD" w14:textId="77777777" w:rsidR="00DE439F" w:rsidRDefault="00DE439F" w:rsidP="00DE439F">
      <w:pPr>
        <w:pStyle w:val="Uvod"/>
        <w:rPr>
          <w:rFonts w:eastAsia="Times New Roman" w:cs="Arial"/>
          <w:sz w:val="32"/>
          <w:szCs w:val="20"/>
          <w:lang w:val="cs-CZ"/>
        </w:rPr>
      </w:pPr>
    </w:p>
    <w:p w14:paraId="3AC6D9D1" w14:textId="1EA04BE6" w:rsidR="00E534A1" w:rsidRPr="00DE439F" w:rsidRDefault="00517F22" w:rsidP="00E534A1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 xml:space="preserve">FVE Pila </w:t>
      </w:r>
      <w:proofErr w:type="gramStart"/>
      <w:r>
        <w:rPr>
          <w:rFonts w:ascii="Arial" w:hAnsi="Arial" w:cs="Arial"/>
          <w:b/>
          <w:bCs/>
          <w:sz w:val="44"/>
          <w:szCs w:val="44"/>
        </w:rPr>
        <w:t>Bystrc  -</w:t>
      </w:r>
      <w:proofErr w:type="gramEnd"/>
      <w:r>
        <w:rPr>
          <w:rFonts w:ascii="Arial" w:hAnsi="Arial" w:cs="Arial"/>
          <w:b/>
          <w:bCs/>
          <w:sz w:val="44"/>
          <w:szCs w:val="44"/>
        </w:rPr>
        <w:t xml:space="preserve"> Brno -  42,92 </w:t>
      </w:r>
      <w:proofErr w:type="spellStart"/>
      <w:r>
        <w:rPr>
          <w:rFonts w:ascii="Arial" w:hAnsi="Arial" w:cs="Arial"/>
          <w:b/>
          <w:bCs/>
          <w:sz w:val="44"/>
          <w:szCs w:val="44"/>
        </w:rPr>
        <w:t>kWp</w:t>
      </w:r>
      <w:proofErr w:type="spellEnd"/>
    </w:p>
    <w:p w14:paraId="27BC5509" w14:textId="77777777" w:rsidR="0026422F" w:rsidRDefault="0026422F" w:rsidP="00B94D78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2DF646B3" w14:textId="51360C54" w:rsidR="006D0E2C" w:rsidRDefault="006D0E2C" w:rsidP="006D0E2C">
      <w:pPr>
        <w:pStyle w:val="nadpis3titulnlist"/>
        <w:spacing w:before="0" w:after="0"/>
      </w:pPr>
    </w:p>
    <w:p w14:paraId="2183D619" w14:textId="59B93FEB" w:rsidR="00DE439F" w:rsidRDefault="00DE439F" w:rsidP="006D0E2C">
      <w:pPr>
        <w:pStyle w:val="nadpis3titulnlist"/>
        <w:spacing w:before="0" w:after="0"/>
      </w:pPr>
    </w:p>
    <w:p w14:paraId="476A203A" w14:textId="26E5CEF3" w:rsidR="006D0E2C" w:rsidRPr="001401EE" w:rsidRDefault="006D0E2C" w:rsidP="006D0E2C">
      <w:pPr>
        <w:pStyle w:val="nadpis3titulnlist"/>
        <w:spacing w:before="0" w:after="0"/>
        <w:rPr>
          <w:sz w:val="20"/>
          <w:szCs w:val="20"/>
        </w:rPr>
      </w:pPr>
    </w:p>
    <w:p w14:paraId="5940FC85" w14:textId="77777777" w:rsidR="001401EE" w:rsidRP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4D631E79" w14:textId="09706A1B" w:rsidR="006D0E2C" w:rsidRDefault="006D0E2C" w:rsidP="006D0E2C">
      <w:pPr>
        <w:pStyle w:val="nadpis3titulnlist"/>
        <w:spacing w:before="0" w:after="0"/>
        <w:rPr>
          <w:sz w:val="20"/>
          <w:szCs w:val="20"/>
        </w:rPr>
      </w:pPr>
    </w:p>
    <w:p w14:paraId="38A3554A" w14:textId="6D0BDCA9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7B1D24FE" w14:textId="2C136C33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6E94D3C8" w14:textId="77777777" w:rsidR="006D0E2C" w:rsidRDefault="006D0E2C" w:rsidP="00760B90">
      <w:pPr>
        <w:pStyle w:val="nadpis3titulnlist"/>
        <w:spacing w:before="0" w:after="0"/>
        <w:jc w:val="left"/>
      </w:pPr>
    </w:p>
    <w:p w14:paraId="5E8D98F7" w14:textId="77777777" w:rsidR="00C40FF3" w:rsidRPr="00C40FF3" w:rsidRDefault="00C40FF3" w:rsidP="006D0E2C">
      <w:pPr>
        <w:pStyle w:val="nadpis3titulnlist"/>
        <w:spacing w:before="0" w:after="0"/>
        <w:rPr>
          <w:sz w:val="18"/>
          <w:szCs w:val="18"/>
        </w:rPr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409"/>
        <w:gridCol w:w="709"/>
        <w:gridCol w:w="1671"/>
        <w:gridCol w:w="1930"/>
        <w:gridCol w:w="510"/>
        <w:gridCol w:w="1264"/>
      </w:tblGrid>
      <w:tr w:rsidR="00760B90" w14:paraId="6A6039E8" w14:textId="77777777" w:rsidTr="00643465">
        <w:trPr>
          <w:cantSplit/>
          <w:trHeight w:hRule="exact" w:val="284"/>
          <w:jc w:val="center"/>
        </w:trPr>
        <w:tc>
          <w:tcPr>
            <w:tcW w:w="2401" w:type="dxa"/>
            <w:vAlign w:val="center"/>
          </w:tcPr>
          <w:p w14:paraId="79321890" w14:textId="260FA551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bookmarkStart w:id="0" w:name="_Hlk26892477"/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09" w:type="dxa"/>
            <w:vAlign w:val="center"/>
          </w:tcPr>
          <w:p w14:paraId="11E54E8B" w14:textId="2EC1E731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02D249" w14:textId="26D29987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849FF4D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49D4236F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760B90" w14:paraId="0AE7B540" w14:textId="77777777" w:rsidTr="00643465">
        <w:trPr>
          <w:cantSplit/>
          <w:trHeight w:hRule="exact" w:val="349"/>
          <w:jc w:val="center"/>
        </w:trPr>
        <w:tc>
          <w:tcPr>
            <w:tcW w:w="2401" w:type="dxa"/>
            <w:vAlign w:val="center"/>
          </w:tcPr>
          <w:p w14:paraId="089A584B" w14:textId="7BB0DDD3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09" w:type="dxa"/>
            <w:vAlign w:val="center"/>
          </w:tcPr>
          <w:p w14:paraId="2439F503" w14:textId="2B092EE6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793DAB" w14:textId="72F00E8B" w:rsidR="00760B90" w:rsidRPr="00E1568A" w:rsidRDefault="0079173F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Zbyněk Ryzner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C3FB132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27DB077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760B90" w14:paraId="7DA94F8F" w14:textId="77777777" w:rsidTr="00643465">
        <w:trPr>
          <w:cantSplit/>
          <w:trHeight w:hRule="exact" w:val="371"/>
          <w:jc w:val="center"/>
        </w:trPr>
        <w:tc>
          <w:tcPr>
            <w:tcW w:w="24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01B0F9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EF0F5C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2120ED" w14:textId="00DC6B01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FF92BA4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50C230C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4239097A" w14:textId="77777777" w:rsidTr="00643465">
        <w:trPr>
          <w:cantSplit/>
          <w:trHeight w:hRule="exact" w:val="561"/>
          <w:jc w:val="center"/>
        </w:trPr>
        <w:tc>
          <w:tcPr>
            <w:tcW w:w="4810" w:type="dxa"/>
            <w:gridSpan w:val="2"/>
            <w:vAlign w:val="center"/>
          </w:tcPr>
          <w:p w14:paraId="2B9B18D1" w14:textId="358BE039" w:rsidR="00E534A1" w:rsidRPr="00F30383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 xml:space="preserve">Par. č. 3009/1; 3009/2, </w:t>
            </w:r>
            <w:proofErr w:type="spellStart"/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>k.ú</w:t>
            </w:r>
            <w:proofErr w:type="spellEnd"/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 xml:space="preserve">.: Komín [610585]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13E0B1" w14:textId="08CF8433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9FCD2E" w14:textId="08887656" w:rsidR="00E534A1" w:rsidRPr="00E1568A" w:rsidRDefault="00517F2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68F2052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BD7D5FD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3A125522" w14:textId="77777777" w:rsidTr="00C811FA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2D5A80" w14:textId="04AC3B8A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gramStart"/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</w:t>
            </w:r>
            <w:proofErr w:type="gramEnd"/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</w:t>
            </w:r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>Lesy Města Brna, a.s., Křížkovského 247/9, 664 34 Kuřim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3F5976C" w14:textId="236F4F54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5FBEE98B" w14:textId="343B63B1" w:rsidR="00E534A1" w:rsidRPr="00E1568A" w:rsidRDefault="00517F2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PR-21-49</w:t>
            </w:r>
          </w:p>
        </w:tc>
      </w:tr>
      <w:tr w:rsidR="00E534A1" w14:paraId="2DA902A3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58D8CF" w14:textId="56088CD7" w:rsidR="00E534A1" w:rsidRPr="00594D2B" w:rsidRDefault="00517F22" w:rsidP="00E534A1">
            <w:pPr>
              <w:pStyle w:val="nazevstavby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FVE Pila </w:t>
            </w:r>
            <w:proofErr w:type="gramStart"/>
            <w:r>
              <w:rPr>
                <w:b/>
                <w:bCs/>
                <w:color w:val="000000"/>
                <w:shd w:val="clear" w:color="auto" w:fill="FFFFFF"/>
              </w:rPr>
              <w:t>Bystrc  -</w:t>
            </w:r>
            <w:proofErr w:type="gramEnd"/>
            <w:r>
              <w:rPr>
                <w:b/>
                <w:bCs/>
                <w:color w:val="000000"/>
                <w:shd w:val="clear" w:color="auto" w:fill="FFFFFF"/>
              </w:rPr>
              <w:t xml:space="preserve"> Brno -  42,92 </w:t>
            </w:r>
            <w:proofErr w:type="spellStart"/>
            <w:r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78266C6" w14:textId="00C8DDD7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50AD9138" w14:textId="710CCB9C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E534A1" w14:paraId="5DE38B90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D6F344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C3F5F8E" w14:textId="065D83F0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46419AFC" w14:textId="5C435CEB" w:rsidR="00E534A1" w:rsidRPr="00E1568A" w:rsidRDefault="00517F2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6/2021</w:t>
            </w:r>
          </w:p>
        </w:tc>
      </w:tr>
      <w:tr w:rsidR="00E534A1" w14:paraId="69A80B72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6E013B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032202F" w14:textId="3F0464E6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1E096658" w14:textId="53BEB1B4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E534A1" w14:paraId="01155EBF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CBF598" w14:textId="7D02A98C" w:rsidR="00E534A1" w:rsidRPr="00594D2B" w:rsidRDefault="00E534A1" w:rsidP="00E534A1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199B89D" w14:textId="353D664E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214C2432" w14:textId="4FA14EB0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E534A1" w14:paraId="266A3664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E06AED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B72E003" w14:textId="19BAAFDB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6108B73B" w14:textId="54949D82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bookmarkEnd w:id="0"/>
    </w:tbl>
    <w:p w14:paraId="53B559A4" w14:textId="77777777" w:rsidR="0009025B" w:rsidRDefault="0009025B" w:rsidP="00760B90">
      <w:pPr>
        <w:jc w:val="both"/>
      </w:pPr>
    </w:p>
    <w:sectPr w:rsidR="0009025B" w:rsidSect="0024001F">
      <w:headerReference w:type="default" r:id="rId11"/>
      <w:headerReference w:type="first" r:id="rId12"/>
      <w:pgSz w:w="11906" w:h="16838"/>
      <w:pgMar w:top="-1276" w:right="1134" w:bottom="284" w:left="1560" w:header="1644" w:footer="85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045B1" w14:textId="77777777" w:rsidR="009045BA" w:rsidRDefault="009045BA">
      <w:r>
        <w:separator/>
      </w:r>
    </w:p>
  </w:endnote>
  <w:endnote w:type="continuationSeparator" w:id="0">
    <w:p w14:paraId="78F07671" w14:textId="77777777" w:rsidR="009045BA" w:rsidRDefault="009045BA">
      <w:r>
        <w:continuationSeparator/>
      </w:r>
    </w:p>
  </w:endnote>
  <w:endnote w:type="continuationNotice" w:id="1">
    <w:p w14:paraId="6CEAC1E4" w14:textId="77777777" w:rsidR="009045BA" w:rsidRDefault="009045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2A562" w14:textId="77777777" w:rsidR="009045BA" w:rsidRDefault="009045BA">
      <w:r>
        <w:separator/>
      </w:r>
    </w:p>
  </w:footnote>
  <w:footnote w:type="continuationSeparator" w:id="0">
    <w:p w14:paraId="6531CD4A" w14:textId="77777777" w:rsidR="009045BA" w:rsidRDefault="009045BA">
      <w:r>
        <w:continuationSeparator/>
      </w:r>
    </w:p>
  </w:footnote>
  <w:footnote w:type="continuationNotice" w:id="1">
    <w:p w14:paraId="2EAB1053" w14:textId="77777777" w:rsidR="009045BA" w:rsidRDefault="009045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C9478" w14:textId="2E735DC3" w:rsidR="00434774" w:rsidRPr="00DE439F" w:rsidRDefault="00DE439F" w:rsidP="00DE439F">
    <w:pPr>
      <w:rPr>
        <w:rFonts w:ascii="Arial" w:hAnsi="Arial" w:cs="Arial"/>
        <w:b/>
        <w:bCs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9118DC">
      <w:rPr>
        <w:sz w:val="20"/>
        <w:szCs w:val="20"/>
      </w:rPr>
      <w:tab/>
    </w:r>
    <w:r w:rsidR="009118DC">
      <w:rPr>
        <w:sz w:val="20"/>
        <w:szCs w:val="20"/>
      </w:rPr>
      <w:tab/>
    </w:r>
  </w:p>
  <w:p w14:paraId="5358B767" w14:textId="03082259" w:rsidR="00570C67" w:rsidRDefault="00570C67" w:rsidP="00BA2050">
    <w:pPr>
      <w:pStyle w:val="Nadpis1"/>
      <w:tabs>
        <w:tab w:val="clear" w:pos="0"/>
      </w:tabs>
      <w:jc w:val="right"/>
    </w:pPr>
  </w:p>
  <w:p w14:paraId="0D80D558" w14:textId="77777777" w:rsidR="00570C67" w:rsidRPr="00A5515E" w:rsidRDefault="00570C67" w:rsidP="00A5515E">
    <w:pPr>
      <w:pStyle w:val="Zkladntex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7ADC3" w14:textId="77777777" w:rsidR="00570C67" w:rsidRPr="00BA2050" w:rsidRDefault="004D4856" w:rsidP="00BA2050">
    <w:pPr>
      <w:pStyle w:val="Zhlav"/>
      <w:rPr>
        <w:sz w:val="20"/>
        <w:szCs w:val="20"/>
      </w:rPr>
    </w:pPr>
    <w:r>
      <w:rPr>
        <w:sz w:val="20"/>
        <w:szCs w:val="20"/>
      </w:rPr>
      <w:t>Halenkovice</w:t>
    </w:r>
    <w:r w:rsidR="00570C67" w:rsidRPr="00BA2050">
      <w:rPr>
        <w:sz w:val="20"/>
        <w:szCs w:val="20"/>
      </w:rPr>
      <w:t xml:space="preserve">, </w:t>
    </w:r>
    <w:proofErr w:type="spellStart"/>
    <w:r>
      <w:rPr>
        <w:sz w:val="20"/>
        <w:szCs w:val="20"/>
      </w:rPr>
      <w:t>Fagus</w:t>
    </w:r>
    <w:proofErr w:type="spellEnd"/>
    <w:r>
      <w:rPr>
        <w:sz w:val="20"/>
        <w:szCs w:val="20"/>
      </w:rPr>
      <w:t xml:space="preserve"> a.s. </w:t>
    </w:r>
    <w:r w:rsidR="00570C67" w:rsidRPr="00BA2050">
      <w:rPr>
        <w:sz w:val="20"/>
        <w:szCs w:val="20"/>
      </w:rPr>
      <w:t xml:space="preserve"> – </w:t>
    </w:r>
    <w:r>
      <w:rPr>
        <w:sz w:val="20"/>
        <w:szCs w:val="20"/>
      </w:rPr>
      <w:t>69</w:t>
    </w:r>
    <w:r w:rsidR="00570C67" w:rsidRPr="00BA2050">
      <w:rPr>
        <w:sz w:val="20"/>
        <w:szCs w:val="20"/>
      </w:rPr>
      <w:t>,</w:t>
    </w:r>
    <w:r>
      <w:rPr>
        <w:sz w:val="20"/>
        <w:szCs w:val="20"/>
      </w:rPr>
      <w:t>93</w:t>
    </w:r>
    <w:r w:rsidR="00570C67" w:rsidRPr="00BA2050">
      <w:rPr>
        <w:sz w:val="20"/>
        <w:szCs w:val="20"/>
      </w:rPr>
      <w:t xml:space="preserve"> </w:t>
    </w:r>
    <w:proofErr w:type="spellStart"/>
    <w:r w:rsidR="00570C67" w:rsidRPr="00BA2050">
      <w:rPr>
        <w:sz w:val="20"/>
        <w:szCs w:val="20"/>
      </w:rPr>
      <w:t>kWp</w:t>
    </w:r>
    <w:proofErr w:type="spellEnd"/>
    <w:r w:rsidR="00570C67" w:rsidRPr="00BA2050">
      <w:rPr>
        <w:sz w:val="20"/>
        <w:szCs w:val="20"/>
      </w:rPr>
      <w:t xml:space="preserve"> FVE</w:t>
    </w:r>
    <w:r w:rsidR="00570C67" w:rsidRPr="00BA2050">
      <w:rPr>
        <w:noProof/>
        <w:sz w:val="20"/>
        <w:szCs w:val="20"/>
        <w:lang w:eastAsia="cs-CZ" w:bidi="ar-SA"/>
      </w:rPr>
      <w:t xml:space="preserve"> </w:t>
    </w:r>
  </w:p>
  <w:p w14:paraId="7D620F1E" w14:textId="77777777" w:rsidR="00570C67" w:rsidRDefault="002F3D05" w:rsidP="00815AAB">
    <w:pPr>
      <w:pStyle w:val="Zhlav"/>
      <w:jc w:val="right"/>
    </w:pPr>
    <w:r>
      <w:rPr>
        <w:noProof/>
        <w:lang w:eastAsia="cs-CZ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98DC0B" wp14:editId="378C8136">
              <wp:simplePos x="0" y="0"/>
              <wp:positionH relativeFrom="column">
                <wp:posOffset>-355600</wp:posOffset>
              </wp:positionH>
              <wp:positionV relativeFrom="paragraph">
                <wp:posOffset>5080</wp:posOffset>
              </wp:positionV>
              <wp:extent cx="6350000" cy="0"/>
              <wp:effectExtent l="6350" t="5080" r="6350" b="1397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50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D6FFC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8pt;margin-top:.4pt;width:500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bullet"/>
      <w:lvlText w:val=""/>
      <w:lvlJc w:val="left"/>
      <w:pPr>
        <w:tabs>
          <w:tab w:val="num" w:pos="992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singleLevel"/>
    <w:tmpl w:val="00000005"/>
    <w:lvl w:ilvl="0">
      <w:numFmt w:val="bullet"/>
      <w:lvlText w:val=""/>
      <w:lvlJc w:val="left"/>
      <w:pPr>
        <w:tabs>
          <w:tab w:val="num" w:pos="879"/>
        </w:tabs>
      </w:pPr>
      <w:rPr>
        <w:rFonts w:ascii="Symbol" w:hAnsi="Symbol"/>
      </w:rPr>
    </w:lvl>
  </w:abstractNum>
  <w:abstractNum w:abstractNumId="4" w15:restartNumberingAfterBreak="0">
    <w:nsid w:val="127D09DD"/>
    <w:multiLevelType w:val="hybridMultilevel"/>
    <w:tmpl w:val="B1F6CAD6"/>
    <w:lvl w:ilvl="0" w:tplc="00C6130A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5" w15:restartNumberingAfterBreak="0">
    <w:nsid w:val="1DEC1367"/>
    <w:multiLevelType w:val="hybridMultilevel"/>
    <w:tmpl w:val="377AB094"/>
    <w:lvl w:ilvl="0" w:tplc="01FA376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B1EE3"/>
    <w:multiLevelType w:val="hybridMultilevel"/>
    <w:tmpl w:val="603427C4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4417FC8"/>
    <w:multiLevelType w:val="hybridMultilevel"/>
    <w:tmpl w:val="AD8A20F2"/>
    <w:lvl w:ilvl="0" w:tplc="EB56F7B6">
      <w:numFmt w:val="bullet"/>
      <w:lvlText w:val="-"/>
      <w:lvlJc w:val="left"/>
      <w:pPr>
        <w:ind w:left="1069" w:hanging="360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F8248E4"/>
    <w:multiLevelType w:val="hybridMultilevel"/>
    <w:tmpl w:val="05166C70"/>
    <w:lvl w:ilvl="0" w:tplc="A6661524">
      <w:start w:val="1"/>
      <w:numFmt w:val="upperLetter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EFA4208"/>
    <w:multiLevelType w:val="hybridMultilevel"/>
    <w:tmpl w:val="CCEC1B10"/>
    <w:lvl w:ilvl="0" w:tplc="5418B2A4">
      <w:start w:val="3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D44D3"/>
    <w:multiLevelType w:val="hybridMultilevel"/>
    <w:tmpl w:val="7012D3B0"/>
    <w:lvl w:ilvl="0" w:tplc="D6FC16D0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0"/>
  </w:num>
  <w:num w:numId="9">
    <w:abstractNumId w:val="5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A10"/>
    <w:rsid w:val="000033FF"/>
    <w:rsid w:val="00031D1C"/>
    <w:rsid w:val="000455A1"/>
    <w:rsid w:val="00047619"/>
    <w:rsid w:val="00051587"/>
    <w:rsid w:val="0005334F"/>
    <w:rsid w:val="00053A43"/>
    <w:rsid w:val="00062728"/>
    <w:rsid w:val="00063D82"/>
    <w:rsid w:val="00073F53"/>
    <w:rsid w:val="00080017"/>
    <w:rsid w:val="0009025B"/>
    <w:rsid w:val="000A1E37"/>
    <w:rsid w:val="000A2095"/>
    <w:rsid w:val="000A6350"/>
    <w:rsid w:val="000B4E3A"/>
    <w:rsid w:val="000D2F17"/>
    <w:rsid w:val="000D30D6"/>
    <w:rsid w:val="000D37EF"/>
    <w:rsid w:val="000E2C11"/>
    <w:rsid w:val="000F1A2C"/>
    <w:rsid w:val="000F4546"/>
    <w:rsid w:val="000F772D"/>
    <w:rsid w:val="00121C53"/>
    <w:rsid w:val="001241ED"/>
    <w:rsid w:val="0013501A"/>
    <w:rsid w:val="001401EE"/>
    <w:rsid w:val="00142C98"/>
    <w:rsid w:val="00152031"/>
    <w:rsid w:val="00152672"/>
    <w:rsid w:val="00153B79"/>
    <w:rsid w:val="001546BA"/>
    <w:rsid w:val="00160A05"/>
    <w:rsid w:val="00167195"/>
    <w:rsid w:val="0017002D"/>
    <w:rsid w:val="00172F7E"/>
    <w:rsid w:val="001737BA"/>
    <w:rsid w:val="0018702A"/>
    <w:rsid w:val="001B4675"/>
    <w:rsid w:val="001B6EB5"/>
    <w:rsid w:val="001B73D0"/>
    <w:rsid w:val="001C137B"/>
    <w:rsid w:val="001C1F9A"/>
    <w:rsid w:val="001C31C4"/>
    <w:rsid w:val="001F3D33"/>
    <w:rsid w:val="001F6996"/>
    <w:rsid w:val="00202CDA"/>
    <w:rsid w:val="00202DA1"/>
    <w:rsid w:val="00210E79"/>
    <w:rsid w:val="002219D1"/>
    <w:rsid w:val="00226FCD"/>
    <w:rsid w:val="00227E67"/>
    <w:rsid w:val="00230326"/>
    <w:rsid w:val="002305EF"/>
    <w:rsid w:val="002347E8"/>
    <w:rsid w:val="00234B29"/>
    <w:rsid w:val="0024001F"/>
    <w:rsid w:val="0026422F"/>
    <w:rsid w:val="00275D99"/>
    <w:rsid w:val="00284BE1"/>
    <w:rsid w:val="0028750C"/>
    <w:rsid w:val="00292AF7"/>
    <w:rsid w:val="002A6E5C"/>
    <w:rsid w:val="002D0B75"/>
    <w:rsid w:val="002D5727"/>
    <w:rsid w:val="002E360F"/>
    <w:rsid w:val="002F3D05"/>
    <w:rsid w:val="00300DD6"/>
    <w:rsid w:val="00303A4F"/>
    <w:rsid w:val="00333291"/>
    <w:rsid w:val="00333D21"/>
    <w:rsid w:val="003402EE"/>
    <w:rsid w:val="00341810"/>
    <w:rsid w:val="0034471D"/>
    <w:rsid w:val="003448E3"/>
    <w:rsid w:val="003451C1"/>
    <w:rsid w:val="003563AD"/>
    <w:rsid w:val="00362F7E"/>
    <w:rsid w:val="003659EF"/>
    <w:rsid w:val="00372006"/>
    <w:rsid w:val="003741AB"/>
    <w:rsid w:val="003745CA"/>
    <w:rsid w:val="00374DB5"/>
    <w:rsid w:val="003755F5"/>
    <w:rsid w:val="0037585E"/>
    <w:rsid w:val="00383D51"/>
    <w:rsid w:val="00397D8C"/>
    <w:rsid w:val="003A43E1"/>
    <w:rsid w:val="003A734A"/>
    <w:rsid w:val="003B3093"/>
    <w:rsid w:val="003C1EE7"/>
    <w:rsid w:val="003C7EBF"/>
    <w:rsid w:val="003E2B1F"/>
    <w:rsid w:val="003E7301"/>
    <w:rsid w:val="003E76C8"/>
    <w:rsid w:val="003F0A8B"/>
    <w:rsid w:val="003F43AC"/>
    <w:rsid w:val="004001B5"/>
    <w:rsid w:val="00407300"/>
    <w:rsid w:val="0041207B"/>
    <w:rsid w:val="00433C7A"/>
    <w:rsid w:val="00434774"/>
    <w:rsid w:val="00435377"/>
    <w:rsid w:val="0043781D"/>
    <w:rsid w:val="00446F3B"/>
    <w:rsid w:val="004470FC"/>
    <w:rsid w:val="004522DB"/>
    <w:rsid w:val="004623CF"/>
    <w:rsid w:val="004717A3"/>
    <w:rsid w:val="004758F8"/>
    <w:rsid w:val="0049041C"/>
    <w:rsid w:val="00494299"/>
    <w:rsid w:val="004A0252"/>
    <w:rsid w:val="004C3A2C"/>
    <w:rsid w:val="004D4856"/>
    <w:rsid w:val="004D5AE4"/>
    <w:rsid w:val="004F0817"/>
    <w:rsid w:val="005014D5"/>
    <w:rsid w:val="00502710"/>
    <w:rsid w:val="00512881"/>
    <w:rsid w:val="00517F22"/>
    <w:rsid w:val="005435AA"/>
    <w:rsid w:val="00544464"/>
    <w:rsid w:val="00557D5E"/>
    <w:rsid w:val="00560612"/>
    <w:rsid w:val="00560B33"/>
    <w:rsid w:val="005708FB"/>
    <w:rsid w:val="00570C67"/>
    <w:rsid w:val="005B294E"/>
    <w:rsid w:val="005B2DF2"/>
    <w:rsid w:val="005E4A1B"/>
    <w:rsid w:val="005F2910"/>
    <w:rsid w:val="005F66F8"/>
    <w:rsid w:val="005F7D0A"/>
    <w:rsid w:val="00600457"/>
    <w:rsid w:val="00610D85"/>
    <w:rsid w:val="00614B20"/>
    <w:rsid w:val="0062077E"/>
    <w:rsid w:val="006213F1"/>
    <w:rsid w:val="0063000F"/>
    <w:rsid w:val="00643465"/>
    <w:rsid w:val="00647102"/>
    <w:rsid w:val="00650918"/>
    <w:rsid w:val="006540A9"/>
    <w:rsid w:val="00666B48"/>
    <w:rsid w:val="00690B8E"/>
    <w:rsid w:val="006A2356"/>
    <w:rsid w:val="006A79A8"/>
    <w:rsid w:val="006D0E2C"/>
    <w:rsid w:val="006D363D"/>
    <w:rsid w:val="006E50C6"/>
    <w:rsid w:val="006F0FDB"/>
    <w:rsid w:val="006F64E6"/>
    <w:rsid w:val="007005F4"/>
    <w:rsid w:val="007117AD"/>
    <w:rsid w:val="00711C2F"/>
    <w:rsid w:val="00713757"/>
    <w:rsid w:val="00713864"/>
    <w:rsid w:val="0071685D"/>
    <w:rsid w:val="00721353"/>
    <w:rsid w:val="0072306E"/>
    <w:rsid w:val="007313A8"/>
    <w:rsid w:val="00732D54"/>
    <w:rsid w:val="007365DA"/>
    <w:rsid w:val="00743629"/>
    <w:rsid w:val="00743F93"/>
    <w:rsid w:val="00747135"/>
    <w:rsid w:val="00750FCE"/>
    <w:rsid w:val="00751D53"/>
    <w:rsid w:val="00760B90"/>
    <w:rsid w:val="007630A4"/>
    <w:rsid w:val="00770E21"/>
    <w:rsid w:val="0077493B"/>
    <w:rsid w:val="007872E3"/>
    <w:rsid w:val="0079173F"/>
    <w:rsid w:val="00797649"/>
    <w:rsid w:val="007A090E"/>
    <w:rsid w:val="007B13BD"/>
    <w:rsid w:val="007B2FAC"/>
    <w:rsid w:val="007C32D6"/>
    <w:rsid w:val="007D2908"/>
    <w:rsid w:val="007D346A"/>
    <w:rsid w:val="007D432F"/>
    <w:rsid w:val="007E16AC"/>
    <w:rsid w:val="007E2A36"/>
    <w:rsid w:val="007E2F5C"/>
    <w:rsid w:val="007E6A39"/>
    <w:rsid w:val="007E7EC8"/>
    <w:rsid w:val="007F3920"/>
    <w:rsid w:val="007F629E"/>
    <w:rsid w:val="0081467E"/>
    <w:rsid w:val="00815AAB"/>
    <w:rsid w:val="008170D9"/>
    <w:rsid w:val="00832879"/>
    <w:rsid w:val="00834847"/>
    <w:rsid w:val="00836776"/>
    <w:rsid w:val="00841985"/>
    <w:rsid w:val="00854284"/>
    <w:rsid w:val="00857C39"/>
    <w:rsid w:val="008674DC"/>
    <w:rsid w:val="0087120D"/>
    <w:rsid w:val="00875998"/>
    <w:rsid w:val="00877597"/>
    <w:rsid w:val="00887D55"/>
    <w:rsid w:val="0089152A"/>
    <w:rsid w:val="008933F9"/>
    <w:rsid w:val="008A5DD3"/>
    <w:rsid w:val="008D3084"/>
    <w:rsid w:val="008D4D07"/>
    <w:rsid w:val="008E35BE"/>
    <w:rsid w:val="00900CC3"/>
    <w:rsid w:val="009045BA"/>
    <w:rsid w:val="009118DC"/>
    <w:rsid w:val="0092699B"/>
    <w:rsid w:val="00926BA6"/>
    <w:rsid w:val="009444EA"/>
    <w:rsid w:val="00947C50"/>
    <w:rsid w:val="00956D1F"/>
    <w:rsid w:val="00965A10"/>
    <w:rsid w:val="00972E8D"/>
    <w:rsid w:val="00974FAA"/>
    <w:rsid w:val="00976235"/>
    <w:rsid w:val="009850E8"/>
    <w:rsid w:val="0099095C"/>
    <w:rsid w:val="009928C1"/>
    <w:rsid w:val="009948A7"/>
    <w:rsid w:val="00995230"/>
    <w:rsid w:val="009A05EC"/>
    <w:rsid w:val="009A2900"/>
    <w:rsid w:val="009A490E"/>
    <w:rsid w:val="009A7496"/>
    <w:rsid w:val="009B2950"/>
    <w:rsid w:val="009D05D3"/>
    <w:rsid w:val="009D3227"/>
    <w:rsid w:val="009D587B"/>
    <w:rsid w:val="009D790B"/>
    <w:rsid w:val="00A03FCC"/>
    <w:rsid w:val="00A2121F"/>
    <w:rsid w:val="00A3084C"/>
    <w:rsid w:val="00A5515E"/>
    <w:rsid w:val="00A56562"/>
    <w:rsid w:val="00A57BCF"/>
    <w:rsid w:val="00A7348F"/>
    <w:rsid w:val="00A774C4"/>
    <w:rsid w:val="00A825F3"/>
    <w:rsid w:val="00A94C0B"/>
    <w:rsid w:val="00AA141C"/>
    <w:rsid w:val="00AA7398"/>
    <w:rsid w:val="00AA7E78"/>
    <w:rsid w:val="00AB162D"/>
    <w:rsid w:val="00AB1E90"/>
    <w:rsid w:val="00AB230B"/>
    <w:rsid w:val="00AB4847"/>
    <w:rsid w:val="00AB520A"/>
    <w:rsid w:val="00AB7F91"/>
    <w:rsid w:val="00AC0F57"/>
    <w:rsid w:val="00AC6220"/>
    <w:rsid w:val="00AD6060"/>
    <w:rsid w:val="00AD6178"/>
    <w:rsid w:val="00AD65A4"/>
    <w:rsid w:val="00AD70D5"/>
    <w:rsid w:val="00AE5272"/>
    <w:rsid w:val="00AF08A7"/>
    <w:rsid w:val="00AF09FE"/>
    <w:rsid w:val="00AF47C9"/>
    <w:rsid w:val="00AF4A55"/>
    <w:rsid w:val="00AF6309"/>
    <w:rsid w:val="00AF7176"/>
    <w:rsid w:val="00B0283B"/>
    <w:rsid w:val="00B1181B"/>
    <w:rsid w:val="00B14F19"/>
    <w:rsid w:val="00B249CE"/>
    <w:rsid w:val="00B3162F"/>
    <w:rsid w:val="00B369DC"/>
    <w:rsid w:val="00B436EF"/>
    <w:rsid w:val="00B46A1F"/>
    <w:rsid w:val="00B500B6"/>
    <w:rsid w:val="00B71B32"/>
    <w:rsid w:val="00B733B1"/>
    <w:rsid w:val="00B7671F"/>
    <w:rsid w:val="00B83836"/>
    <w:rsid w:val="00B94D78"/>
    <w:rsid w:val="00B959CB"/>
    <w:rsid w:val="00BA11EB"/>
    <w:rsid w:val="00BA2050"/>
    <w:rsid w:val="00BA340E"/>
    <w:rsid w:val="00BA4BA6"/>
    <w:rsid w:val="00BB3253"/>
    <w:rsid w:val="00BB412D"/>
    <w:rsid w:val="00BB49C1"/>
    <w:rsid w:val="00BC5E18"/>
    <w:rsid w:val="00BC7DDD"/>
    <w:rsid w:val="00BD5F84"/>
    <w:rsid w:val="00BD695E"/>
    <w:rsid w:val="00BE0019"/>
    <w:rsid w:val="00BE2BC4"/>
    <w:rsid w:val="00BF3E32"/>
    <w:rsid w:val="00C0293C"/>
    <w:rsid w:val="00C02AB2"/>
    <w:rsid w:val="00C06EDC"/>
    <w:rsid w:val="00C16C36"/>
    <w:rsid w:val="00C2194B"/>
    <w:rsid w:val="00C26FDB"/>
    <w:rsid w:val="00C32CF4"/>
    <w:rsid w:val="00C40A71"/>
    <w:rsid w:val="00C40FF3"/>
    <w:rsid w:val="00C43C8A"/>
    <w:rsid w:val="00C45401"/>
    <w:rsid w:val="00C542E9"/>
    <w:rsid w:val="00C625E7"/>
    <w:rsid w:val="00C639B7"/>
    <w:rsid w:val="00C7487B"/>
    <w:rsid w:val="00C811FA"/>
    <w:rsid w:val="00C85099"/>
    <w:rsid w:val="00C87BB1"/>
    <w:rsid w:val="00C92185"/>
    <w:rsid w:val="00C965FF"/>
    <w:rsid w:val="00CA1249"/>
    <w:rsid w:val="00CA3753"/>
    <w:rsid w:val="00CA7931"/>
    <w:rsid w:val="00CC2E7A"/>
    <w:rsid w:val="00CC5C50"/>
    <w:rsid w:val="00CE41D0"/>
    <w:rsid w:val="00CE580A"/>
    <w:rsid w:val="00CE6FD6"/>
    <w:rsid w:val="00D013CD"/>
    <w:rsid w:val="00D0251F"/>
    <w:rsid w:val="00D0495C"/>
    <w:rsid w:val="00D053AF"/>
    <w:rsid w:val="00D21526"/>
    <w:rsid w:val="00D46EB5"/>
    <w:rsid w:val="00D57113"/>
    <w:rsid w:val="00D75182"/>
    <w:rsid w:val="00D75A77"/>
    <w:rsid w:val="00D839B6"/>
    <w:rsid w:val="00D85571"/>
    <w:rsid w:val="00D875DC"/>
    <w:rsid w:val="00DA67CF"/>
    <w:rsid w:val="00DB1AB1"/>
    <w:rsid w:val="00DB2629"/>
    <w:rsid w:val="00DC6608"/>
    <w:rsid w:val="00DD562E"/>
    <w:rsid w:val="00DE0A96"/>
    <w:rsid w:val="00DE1CCC"/>
    <w:rsid w:val="00DE3579"/>
    <w:rsid w:val="00DE439F"/>
    <w:rsid w:val="00DE79AB"/>
    <w:rsid w:val="00DF7847"/>
    <w:rsid w:val="00E03761"/>
    <w:rsid w:val="00E20F1C"/>
    <w:rsid w:val="00E36362"/>
    <w:rsid w:val="00E534A1"/>
    <w:rsid w:val="00E54A7C"/>
    <w:rsid w:val="00E61185"/>
    <w:rsid w:val="00E93201"/>
    <w:rsid w:val="00E95476"/>
    <w:rsid w:val="00E96623"/>
    <w:rsid w:val="00E9752D"/>
    <w:rsid w:val="00EA2D9D"/>
    <w:rsid w:val="00EB71B9"/>
    <w:rsid w:val="00EC4AE5"/>
    <w:rsid w:val="00ED79FE"/>
    <w:rsid w:val="00EE64B6"/>
    <w:rsid w:val="00EF18FD"/>
    <w:rsid w:val="00EF1EA1"/>
    <w:rsid w:val="00EF526B"/>
    <w:rsid w:val="00F02330"/>
    <w:rsid w:val="00F0446F"/>
    <w:rsid w:val="00F05FED"/>
    <w:rsid w:val="00F120EE"/>
    <w:rsid w:val="00F14081"/>
    <w:rsid w:val="00F279FA"/>
    <w:rsid w:val="00F30383"/>
    <w:rsid w:val="00F32330"/>
    <w:rsid w:val="00F3511B"/>
    <w:rsid w:val="00F36A0E"/>
    <w:rsid w:val="00F423D1"/>
    <w:rsid w:val="00F45BD0"/>
    <w:rsid w:val="00F5187C"/>
    <w:rsid w:val="00F52578"/>
    <w:rsid w:val="00F55305"/>
    <w:rsid w:val="00F55AE2"/>
    <w:rsid w:val="00F63C99"/>
    <w:rsid w:val="00F71B3D"/>
    <w:rsid w:val="00F76E18"/>
    <w:rsid w:val="00F80E5B"/>
    <w:rsid w:val="00F912C8"/>
    <w:rsid w:val="00FA5815"/>
    <w:rsid w:val="00FB2559"/>
    <w:rsid w:val="00FC2906"/>
    <w:rsid w:val="00FC75FB"/>
    <w:rsid w:val="00FD1B35"/>
    <w:rsid w:val="00FD3193"/>
    <w:rsid w:val="00FE090F"/>
    <w:rsid w:val="00FE2F30"/>
    <w:rsid w:val="00FF60E2"/>
    <w:rsid w:val="00FF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7B22EE1"/>
  <w15:docId w15:val="{BD9E9767-AB02-4B44-BE2C-6D42DB116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17A3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Nadpis1">
    <w:name w:val="heading 1"/>
    <w:basedOn w:val="Normln"/>
    <w:next w:val="Zkladntext"/>
    <w:qFormat/>
    <w:rsid w:val="004717A3"/>
    <w:pPr>
      <w:keepNext/>
      <w:tabs>
        <w:tab w:val="left" w:pos="0"/>
      </w:tabs>
      <w:spacing w:before="240" w:after="60"/>
      <w:outlineLvl w:val="0"/>
    </w:pPr>
    <w:rPr>
      <w:rFonts w:ascii="Arial Black" w:hAnsi="Arial Black"/>
      <w:bCs/>
      <w:lang w:val="en-US"/>
    </w:rPr>
  </w:style>
  <w:style w:type="paragraph" w:styleId="Nadpis2">
    <w:name w:val="heading 2"/>
    <w:basedOn w:val="Normln"/>
    <w:next w:val="Zkladntext"/>
    <w:qFormat/>
    <w:rsid w:val="004717A3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C5E18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4717A3"/>
  </w:style>
  <w:style w:type="character" w:customStyle="1" w:styleId="Nadpis2Char">
    <w:name w:val="Nadpis 2 Char"/>
    <w:rsid w:val="004717A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kladntextodsazen2Char">
    <w:name w:val="Základní text odsazený 2 Char"/>
    <w:rsid w:val="004717A3"/>
    <w:rPr>
      <w:rFonts w:eastAsia="Lucida Sans Unicode"/>
      <w:sz w:val="24"/>
      <w:szCs w:val="24"/>
    </w:rPr>
  </w:style>
  <w:style w:type="character" w:customStyle="1" w:styleId="TextbublinyChar">
    <w:name w:val="Text bubliny Char"/>
    <w:rsid w:val="004717A3"/>
    <w:rPr>
      <w:rFonts w:ascii="Tahoma" w:eastAsia="Lucida Sans Unicode" w:hAnsi="Tahoma" w:cs="Tahoma"/>
      <w:sz w:val="16"/>
      <w:szCs w:val="16"/>
    </w:rPr>
  </w:style>
  <w:style w:type="character" w:styleId="Siln">
    <w:name w:val="Strong"/>
    <w:uiPriority w:val="22"/>
    <w:qFormat/>
    <w:rsid w:val="004717A3"/>
    <w:rPr>
      <w:b/>
      <w:bCs/>
    </w:rPr>
  </w:style>
  <w:style w:type="character" w:customStyle="1" w:styleId="apple-style-span">
    <w:name w:val="apple-style-span"/>
    <w:basedOn w:val="Standardnpsmoodstavce1"/>
    <w:rsid w:val="004717A3"/>
  </w:style>
  <w:style w:type="character" w:customStyle="1" w:styleId="ListLabel1">
    <w:name w:val="ListLabel 1"/>
    <w:rsid w:val="004717A3"/>
    <w:rPr>
      <w:rFonts w:eastAsia="Lucida Sans Unicode" w:cs="Times New Roman"/>
    </w:rPr>
  </w:style>
  <w:style w:type="character" w:customStyle="1" w:styleId="ListLabel2">
    <w:name w:val="ListLabel 2"/>
    <w:rsid w:val="004717A3"/>
    <w:rPr>
      <w:rFonts w:cs="Courier New"/>
    </w:rPr>
  </w:style>
  <w:style w:type="paragraph" w:customStyle="1" w:styleId="Nadpis">
    <w:name w:val="Nadpis"/>
    <w:basedOn w:val="Normln"/>
    <w:next w:val="Zkladntext"/>
    <w:rsid w:val="004717A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4717A3"/>
    <w:pPr>
      <w:spacing w:after="120"/>
    </w:pPr>
  </w:style>
  <w:style w:type="paragraph" w:styleId="Seznam">
    <w:name w:val="List"/>
    <w:basedOn w:val="Zkladntext"/>
    <w:rsid w:val="004717A3"/>
    <w:rPr>
      <w:rFonts w:cs="Tahoma"/>
    </w:rPr>
  </w:style>
  <w:style w:type="paragraph" w:customStyle="1" w:styleId="Popisek">
    <w:name w:val="Popisek"/>
    <w:basedOn w:val="Normln"/>
    <w:rsid w:val="004717A3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4717A3"/>
    <w:pPr>
      <w:suppressLineNumbers/>
    </w:pPr>
    <w:rPr>
      <w:rFonts w:cs="Tahoma"/>
    </w:rPr>
  </w:style>
  <w:style w:type="paragraph" w:customStyle="1" w:styleId="Uvod">
    <w:name w:val="Uvod"/>
    <w:basedOn w:val="Nadpis1"/>
    <w:rsid w:val="004717A3"/>
    <w:pPr>
      <w:tabs>
        <w:tab w:val="clear" w:pos="0"/>
      </w:tabs>
      <w:spacing w:before="120" w:line="240" w:lineRule="atLeast"/>
    </w:pPr>
  </w:style>
  <w:style w:type="paragraph" w:customStyle="1" w:styleId="Normln1">
    <w:name w:val="Normální1"/>
    <w:basedOn w:val="Normln"/>
    <w:rsid w:val="004717A3"/>
    <w:rPr>
      <w:color w:val="000000"/>
    </w:rPr>
  </w:style>
  <w:style w:type="paragraph" w:styleId="Zhlav">
    <w:name w:val="header"/>
    <w:basedOn w:val="Normln"/>
    <w:link w:val="ZhlavChar"/>
    <w:uiPriority w:val="99"/>
    <w:rsid w:val="004717A3"/>
    <w:pPr>
      <w:widowControl/>
      <w:suppressLineNumbers/>
      <w:tabs>
        <w:tab w:val="center" w:pos="4536"/>
        <w:tab w:val="right" w:pos="9072"/>
      </w:tabs>
      <w:suppressAutoHyphens w:val="0"/>
    </w:pPr>
    <w:rPr>
      <w:rFonts w:ascii="Arial" w:eastAsia="Times New Roman" w:hAnsi="Arial"/>
    </w:rPr>
  </w:style>
  <w:style w:type="paragraph" w:styleId="Zpat">
    <w:name w:val="footer"/>
    <w:basedOn w:val="Normln"/>
    <w:link w:val="ZpatChar"/>
    <w:uiPriority w:val="99"/>
    <w:rsid w:val="004717A3"/>
    <w:pPr>
      <w:widowControl/>
      <w:suppressLineNumbers/>
      <w:tabs>
        <w:tab w:val="center" w:pos="4536"/>
        <w:tab w:val="right" w:pos="9072"/>
      </w:tabs>
      <w:suppressAutoHyphens w:val="0"/>
    </w:pPr>
    <w:rPr>
      <w:rFonts w:ascii="Arial" w:eastAsia="Times New Roman" w:hAnsi="Arial"/>
    </w:rPr>
  </w:style>
  <w:style w:type="paragraph" w:customStyle="1" w:styleId="Zkladntext21">
    <w:name w:val="Základní text 21"/>
    <w:basedOn w:val="Normln"/>
    <w:rsid w:val="004717A3"/>
    <w:rPr>
      <w:rFonts w:ascii="Arial" w:hAnsi="Arial" w:cs="Arial"/>
      <w:b/>
      <w:bCs/>
      <w:color w:val="FF0000"/>
    </w:rPr>
  </w:style>
  <w:style w:type="paragraph" w:customStyle="1" w:styleId="Zkladntextodsazen21">
    <w:name w:val="Základní text odsazený 21"/>
    <w:basedOn w:val="Normln"/>
    <w:rsid w:val="004717A3"/>
    <w:pPr>
      <w:spacing w:after="120" w:line="480" w:lineRule="auto"/>
      <w:ind w:left="283"/>
    </w:pPr>
  </w:style>
  <w:style w:type="paragraph" w:customStyle="1" w:styleId="Odstavecseseznamem1">
    <w:name w:val="Odstavec se seznamem1"/>
    <w:basedOn w:val="Normln"/>
    <w:rsid w:val="004717A3"/>
    <w:pPr>
      <w:ind w:left="720"/>
    </w:pPr>
  </w:style>
  <w:style w:type="paragraph" w:customStyle="1" w:styleId="Textbubliny1">
    <w:name w:val="Text bubliny1"/>
    <w:basedOn w:val="Normln"/>
    <w:rsid w:val="004717A3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1"/>
    <w:uiPriority w:val="99"/>
    <w:semiHidden/>
    <w:unhideWhenUsed/>
    <w:rsid w:val="001241ED"/>
    <w:pPr>
      <w:spacing w:after="120" w:line="480" w:lineRule="auto"/>
      <w:ind w:left="283"/>
    </w:pPr>
    <w:rPr>
      <w:szCs w:val="21"/>
    </w:rPr>
  </w:style>
  <w:style w:type="character" w:customStyle="1" w:styleId="Zkladntextodsazen2Char1">
    <w:name w:val="Základní text odsazený 2 Char1"/>
    <w:link w:val="Zkladntextodsazen2"/>
    <w:uiPriority w:val="99"/>
    <w:semiHidden/>
    <w:rsid w:val="001241ED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ZhlavChar">
    <w:name w:val="Záhlaví Char"/>
    <w:link w:val="Zhlav"/>
    <w:uiPriority w:val="99"/>
    <w:rsid w:val="00797649"/>
    <w:rPr>
      <w:rFonts w:ascii="Arial" w:hAnsi="Arial" w:cs="Mangal"/>
      <w:kern w:val="1"/>
      <w:sz w:val="24"/>
      <w:szCs w:val="24"/>
      <w:lang w:eastAsia="hi-IN" w:bidi="hi-IN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797649"/>
    <w:rPr>
      <w:rFonts w:ascii="Tahoma" w:hAnsi="Tahoma"/>
      <w:sz w:val="16"/>
      <w:szCs w:val="14"/>
    </w:rPr>
  </w:style>
  <w:style w:type="character" w:customStyle="1" w:styleId="TextbublinyChar1">
    <w:name w:val="Text bubliny Char1"/>
    <w:link w:val="Textbubliny"/>
    <w:uiPriority w:val="99"/>
    <w:semiHidden/>
    <w:rsid w:val="00797649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character" w:customStyle="1" w:styleId="Nadpis4Char">
    <w:name w:val="Nadpis 4 Char"/>
    <w:link w:val="Nadpis4"/>
    <w:uiPriority w:val="9"/>
    <w:semiHidden/>
    <w:rsid w:val="00BC5E18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paragraph" w:styleId="Textvbloku">
    <w:name w:val="Block Text"/>
    <w:basedOn w:val="Normln"/>
    <w:rsid w:val="00BC5E18"/>
    <w:pPr>
      <w:widowControl/>
      <w:tabs>
        <w:tab w:val="left" w:pos="1560"/>
        <w:tab w:val="left" w:pos="2127"/>
        <w:tab w:val="left" w:pos="3969"/>
      </w:tabs>
      <w:suppressAutoHyphens w:val="0"/>
      <w:ind w:left="2836" w:right="-284" w:hanging="2835"/>
    </w:pPr>
    <w:rPr>
      <w:rFonts w:eastAsia="Times New Roman" w:cs="Times New Roman"/>
      <w:kern w:val="0"/>
      <w:sz w:val="22"/>
      <w:szCs w:val="20"/>
      <w:lang w:eastAsia="cs-CZ" w:bidi="ar-SA"/>
    </w:rPr>
  </w:style>
  <w:style w:type="paragraph" w:styleId="Odstavecseseznamem">
    <w:name w:val="List Paragraph"/>
    <w:basedOn w:val="Normln"/>
    <w:uiPriority w:val="34"/>
    <w:qFormat/>
    <w:rsid w:val="00C7487B"/>
    <w:pPr>
      <w:ind w:left="708"/>
    </w:pPr>
    <w:rPr>
      <w:szCs w:val="21"/>
    </w:rPr>
  </w:style>
  <w:style w:type="paragraph" w:customStyle="1" w:styleId="nadpis1titulnilist">
    <w:name w:val="nadpis 1 titulni list"/>
    <w:basedOn w:val="Normln"/>
    <w:link w:val="nadpis1titulnilistChar"/>
    <w:autoRedefine/>
    <w:qFormat/>
    <w:rsid w:val="001401EE"/>
    <w:pPr>
      <w:widowControl/>
      <w:suppressAutoHyphens w:val="0"/>
      <w:spacing w:before="2880"/>
      <w:contextualSpacing/>
    </w:pPr>
    <w:rPr>
      <w:rFonts w:ascii="Arial" w:eastAsia="Calibri" w:hAnsi="Arial" w:cs="Arial"/>
      <w:b/>
      <w:i/>
      <w:kern w:val="0"/>
      <w:sz w:val="20"/>
      <w:szCs w:val="20"/>
      <w:lang w:eastAsia="en-US" w:bidi="ar-SA"/>
    </w:rPr>
  </w:style>
  <w:style w:type="paragraph" w:customStyle="1" w:styleId="nadpis2titulnlist">
    <w:name w:val="nadpis 2 titulní list"/>
    <w:basedOn w:val="soubor"/>
    <w:next w:val="nadpis1titulnilist"/>
    <w:link w:val="nadpis2titulnlistChar"/>
    <w:autoRedefine/>
    <w:qFormat/>
    <w:rsid w:val="00D75182"/>
    <w:pPr>
      <w:tabs>
        <w:tab w:val="center" w:pos="4536"/>
      </w:tabs>
      <w:spacing w:before="1440"/>
    </w:pPr>
    <w:rPr>
      <w:rFonts w:ascii="Arial" w:hAnsi="Arial" w:cs="Arial"/>
      <w:b/>
      <w:i/>
      <w:sz w:val="44"/>
      <w:szCs w:val="44"/>
      <w:lang w:eastAsia="en-US"/>
    </w:rPr>
  </w:style>
  <w:style w:type="character" w:customStyle="1" w:styleId="nadpis1titulnilistChar">
    <w:name w:val="nadpis 1 titulni list Char"/>
    <w:basedOn w:val="Standardnpsmoodstavce"/>
    <w:link w:val="nadpis1titulnilist"/>
    <w:rsid w:val="001401EE"/>
    <w:rPr>
      <w:rFonts w:ascii="Arial" w:eastAsia="Calibri" w:hAnsi="Arial" w:cs="Arial"/>
      <w:b/>
      <w:i/>
      <w:lang w:eastAsia="en-US"/>
    </w:rPr>
  </w:style>
  <w:style w:type="paragraph" w:customStyle="1" w:styleId="nazevstavby">
    <w:name w:val="nazev stavby"/>
    <w:basedOn w:val="Normln"/>
    <w:link w:val="nazevstavbyChar"/>
    <w:autoRedefine/>
    <w:qFormat/>
    <w:rsid w:val="00D75182"/>
    <w:pPr>
      <w:widowControl/>
      <w:suppressAutoHyphens w:val="0"/>
      <w:contextualSpacing/>
      <w:jc w:val="center"/>
    </w:pPr>
    <w:rPr>
      <w:rFonts w:ascii="Arial Narrow" w:eastAsia="Calibri" w:hAnsi="Arial Narrow" w:cs="Times New Roman"/>
      <w:kern w:val="0"/>
      <w:sz w:val="32"/>
      <w:szCs w:val="32"/>
      <w:lang w:eastAsia="cs-CZ" w:bidi="ar-SA"/>
    </w:rPr>
  </w:style>
  <w:style w:type="character" w:customStyle="1" w:styleId="nadpis2titulnlistChar">
    <w:name w:val="nadpis 2 titulní list Char"/>
    <w:basedOn w:val="ZhlavChar"/>
    <w:link w:val="nadpis2titulnlist"/>
    <w:rsid w:val="00D75182"/>
    <w:rPr>
      <w:rFonts w:ascii="Arial" w:eastAsia="Calibri" w:hAnsi="Arial" w:cs="Arial"/>
      <w:b/>
      <w:i/>
      <w:kern w:val="1"/>
      <w:sz w:val="44"/>
      <w:szCs w:val="44"/>
      <w:lang w:eastAsia="en-US" w:bidi="hi-IN"/>
    </w:rPr>
  </w:style>
  <w:style w:type="paragraph" w:customStyle="1" w:styleId="soubor">
    <w:name w:val="soubor"/>
    <w:basedOn w:val="Normln"/>
    <w:link w:val="souborChar"/>
    <w:autoRedefine/>
    <w:qFormat/>
    <w:rsid w:val="00D75182"/>
    <w:pPr>
      <w:widowControl/>
      <w:suppressAutoHyphens w:val="0"/>
      <w:contextualSpacing/>
      <w:jc w:val="center"/>
    </w:pPr>
    <w:rPr>
      <w:rFonts w:ascii="Arial Narrow" w:eastAsia="Calibri" w:hAnsi="Arial Narrow" w:cs="Times New Roman"/>
      <w:kern w:val="0"/>
      <w:sz w:val="28"/>
      <w:szCs w:val="28"/>
      <w:lang w:eastAsia="cs-CZ" w:bidi="ar-SA"/>
    </w:rPr>
  </w:style>
  <w:style w:type="character" w:customStyle="1" w:styleId="nazevstavbyChar">
    <w:name w:val="nazev stavby Char"/>
    <w:basedOn w:val="Standardnpsmoodstavce"/>
    <w:link w:val="nazevstavby"/>
    <w:rsid w:val="00D75182"/>
    <w:rPr>
      <w:rFonts w:ascii="Arial Narrow" w:eastAsia="Calibri" w:hAnsi="Arial Narrow"/>
      <w:sz w:val="32"/>
      <w:szCs w:val="32"/>
    </w:rPr>
  </w:style>
  <w:style w:type="paragraph" w:customStyle="1" w:styleId="adresafirmyvraztku">
    <w:name w:val="adresa firmy v razítku"/>
    <w:basedOn w:val="Normln"/>
    <w:link w:val="adresafirmyvraztkuChar"/>
    <w:qFormat/>
    <w:rsid w:val="00D75182"/>
    <w:pPr>
      <w:widowControl/>
      <w:suppressAutoHyphens w:val="0"/>
      <w:contextualSpacing/>
      <w:jc w:val="center"/>
    </w:pPr>
    <w:rPr>
      <w:rFonts w:ascii="Calibri" w:eastAsia="Calibri" w:hAnsi="Calibri" w:cs="Times New Roman"/>
      <w:color w:val="000000"/>
      <w:kern w:val="0"/>
      <w:sz w:val="14"/>
      <w:szCs w:val="14"/>
      <w:lang w:val="en-US" w:eastAsia="en-US" w:bidi="ar-SA"/>
    </w:rPr>
  </w:style>
  <w:style w:type="character" w:customStyle="1" w:styleId="souborChar">
    <w:name w:val="soubor Char"/>
    <w:basedOn w:val="Standardnpsmoodstavce"/>
    <w:link w:val="soubor"/>
    <w:rsid w:val="00D75182"/>
    <w:rPr>
      <w:rFonts w:ascii="Arial Narrow" w:eastAsia="Calibri" w:hAnsi="Arial Narrow"/>
      <w:sz w:val="28"/>
      <w:szCs w:val="28"/>
    </w:rPr>
  </w:style>
  <w:style w:type="character" w:customStyle="1" w:styleId="adresafirmyvraztkuChar">
    <w:name w:val="adresa firmy v razítku Char"/>
    <w:basedOn w:val="Standardnpsmoodstavce"/>
    <w:link w:val="adresafirmyvraztku"/>
    <w:rsid w:val="00D75182"/>
    <w:rPr>
      <w:rFonts w:ascii="Calibri" w:eastAsia="Calibri" w:hAnsi="Calibri"/>
      <w:color w:val="000000"/>
      <w:sz w:val="14"/>
      <w:szCs w:val="14"/>
      <w:lang w:val="en-US" w:eastAsia="en-US"/>
    </w:rPr>
  </w:style>
  <w:style w:type="paragraph" w:customStyle="1" w:styleId="nadpis3titulnlist">
    <w:name w:val="nadpis 3 titulní list"/>
    <w:basedOn w:val="nadpis2titulnlist"/>
    <w:link w:val="nadpis3titulnlistChar"/>
    <w:autoRedefine/>
    <w:qFormat/>
    <w:rsid w:val="00FC2906"/>
    <w:pPr>
      <w:spacing w:after="240"/>
      <w:contextualSpacing w:val="0"/>
    </w:pPr>
    <w:rPr>
      <w:iCs/>
      <w:sz w:val="52"/>
      <w:szCs w:val="52"/>
      <w:u w:val="single"/>
    </w:rPr>
  </w:style>
  <w:style w:type="character" w:customStyle="1" w:styleId="nadpis3titulnlistChar">
    <w:name w:val="nadpis 3 titulní list Char"/>
    <w:basedOn w:val="nadpis2titulnlistChar"/>
    <w:link w:val="nadpis3titulnlist"/>
    <w:rsid w:val="00FC2906"/>
    <w:rPr>
      <w:rFonts w:ascii="Arial" w:eastAsia="Calibri" w:hAnsi="Arial" w:cs="Arial"/>
      <w:b/>
      <w:i/>
      <w:iCs/>
      <w:kern w:val="1"/>
      <w:sz w:val="52"/>
      <w:szCs w:val="52"/>
      <w:u w:val="single"/>
      <w:lang w:eastAsia="en-US" w:bidi="hi-IN"/>
    </w:rPr>
  </w:style>
  <w:style w:type="character" w:customStyle="1" w:styleId="ZpatChar">
    <w:name w:val="Zápatí Char"/>
    <w:basedOn w:val="Standardnpsmoodstavce"/>
    <w:link w:val="Zpat"/>
    <w:uiPriority w:val="99"/>
    <w:rsid w:val="00D75182"/>
    <w:rPr>
      <w:rFonts w:ascii="Arial" w:hAnsi="Arial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3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8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7604BA78F8A84A9D2588193405ACBF" ma:contentTypeVersion="12" ma:contentTypeDescription="Vytvoří nový dokument" ma:contentTypeScope="" ma:versionID="be19aa47a6158216d0c8b80c4d47eac1">
  <xsd:schema xmlns:xsd="http://www.w3.org/2001/XMLSchema" xmlns:xs="http://www.w3.org/2001/XMLSchema" xmlns:p="http://schemas.microsoft.com/office/2006/metadata/properties" xmlns:ns2="3ab1c740-3bbc-4ce6-a8d8-2ce35afcb067" xmlns:ns3="aa21e6c3-bc1f-42a2-8182-09e22ba740bb" targetNamespace="http://schemas.microsoft.com/office/2006/metadata/properties" ma:root="true" ma:fieldsID="010ce2feadd504370a34c668e8a44a08" ns2:_="" ns3:_="">
    <xsd:import namespace="3ab1c740-3bbc-4ce6-a8d8-2ce35afcb067"/>
    <xsd:import namespace="aa21e6c3-bc1f-42a2-8182-09e22ba740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1c740-3bbc-4ce6-a8d8-2ce35afcb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1e6c3-bc1f-42a2-8182-09e22ba740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C224F2-1043-466D-A9AC-5167A0BB53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52B93F-C2CB-4FD5-9C64-7CF7E56AB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1c740-3bbc-4ce6-a8d8-2ce35afcb067"/>
    <ds:schemaRef ds:uri="aa21e6c3-bc1f-42a2-8182-09e22ba740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0C4C4F-BF45-459E-9296-BA8FEE7B59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2F33E9-1F6D-4677-99DA-29FFE76DE39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388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Akce:</vt:lpstr>
    </vt:vector>
  </TitlesOfParts>
  <Company>Hewlett-Packard Company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Akce:</dc:title>
  <dc:creator>Petr</dc:creator>
  <cp:lastModifiedBy>Ryzner, Zbyněk</cp:lastModifiedBy>
  <cp:revision>29</cp:revision>
  <cp:lastPrinted>2018-04-24T20:22:00Z</cp:lastPrinted>
  <dcterms:created xsi:type="dcterms:W3CDTF">2020-11-30T06:41:00Z</dcterms:created>
  <dcterms:modified xsi:type="dcterms:W3CDTF">2021-06-16T04:09:00Z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Igor Balák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0x0101007D7604BA78F8A84A9D2588193405ACBF</vt:lpwstr>
  </property>
</Properties>
</file>